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0EB6" w:rsidRPr="00A24DE7" w:rsidRDefault="00A24DE7" w:rsidP="00A24DE7">
      <w:pPr>
        <w:spacing w:before="120" w:after="360"/>
        <w:jc w:val="center"/>
        <w:rPr>
          <w:rFonts w:ascii="Times New Roman" w:hAnsi="Times New Roman"/>
          <w:b/>
          <w:sz w:val="28"/>
          <w:szCs w:val="28"/>
        </w:rPr>
      </w:pPr>
      <w:r w:rsidRPr="00A24DE7">
        <w:rPr>
          <w:rFonts w:ascii="Times New Roman" w:hAnsi="Times New Roman"/>
          <w:b/>
          <w:sz w:val="28"/>
          <w:szCs w:val="28"/>
        </w:rPr>
        <w:t xml:space="preserve">Annex A - </w:t>
      </w:r>
      <w:r w:rsidR="00AE0EB6" w:rsidRPr="00A24DE7">
        <w:rPr>
          <w:rFonts w:ascii="Times New Roman" w:hAnsi="Times New Roman"/>
          <w:b/>
          <w:sz w:val="28"/>
          <w:szCs w:val="28"/>
        </w:rPr>
        <w:t>Procedure flowcharts</w:t>
      </w:r>
    </w:p>
    <w:p w:rsidR="00AE0EB6" w:rsidRPr="00EB195F" w:rsidRDefault="00AE0EB6" w:rsidP="00EB195F">
      <w:pPr>
        <w:spacing w:before="120"/>
        <w:rPr>
          <w:rFonts w:ascii="Times New Roman" w:hAnsi="Times New Roman"/>
        </w:rPr>
      </w:pPr>
      <w:bookmarkStart w:id="0" w:name="_Toc299972738"/>
      <w:r w:rsidRPr="00EB195F">
        <w:rPr>
          <w:rFonts w:ascii="Times New Roman" w:hAnsi="Times New Roman"/>
        </w:rPr>
        <w:t>Annex A.1</w:t>
      </w:r>
      <w:r w:rsidRPr="00EB195F">
        <w:rPr>
          <w:rFonts w:ascii="Times New Roman" w:hAnsi="Times New Roman"/>
        </w:rPr>
        <w:tab/>
      </w:r>
      <w:r w:rsidR="00CC7D76" w:rsidRPr="00CC7D76">
        <w:rPr>
          <w:rFonts w:ascii="Times New Roman" w:hAnsi="Times New Roman"/>
        </w:rPr>
        <w:t>E</w:t>
      </w:r>
      <w:r w:rsidRPr="00CC7D76">
        <w:rPr>
          <w:rFonts w:ascii="Times New Roman" w:hAnsi="Times New Roman"/>
        </w:rPr>
        <w:t xml:space="preserve">stablishment of a </w:t>
      </w:r>
      <w:r w:rsidR="00CC7D76" w:rsidRPr="00CC7D76">
        <w:rPr>
          <w:rFonts w:ascii="Times New Roman" w:hAnsi="Times New Roman"/>
        </w:rPr>
        <w:t xml:space="preserve">new </w:t>
      </w:r>
      <w:r w:rsidRPr="00CC7D76">
        <w:rPr>
          <w:rFonts w:ascii="Times New Roman" w:hAnsi="Times New Roman"/>
        </w:rPr>
        <w:t>TC or SC</w:t>
      </w:r>
      <w:bookmarkEnd w:id="0"/>
      <w:r w:rsidR="00761AA5">
        <w:rPr>
          <w:rFonts w:ascii="Times New Roman" w:hAnsi="Times New Roman"/>
        </w:rPr>
        <w:t xml:space="preserve"> (5.2)</w:t>
      </w:r>
    </w:p>
    <w:p w:rsidR="00AE0EB6" w:rsidRPr="00EB195F" w:rsidRDefault="00AE0EB6" w:rsidP="00EB195F">
      <w:pPr>
        <w:spacing w:before="120"/>
        <w:rPr>
          <w:rFonts w:ascii="Times New Roman" w:hAnsi="Times New Roman"/>
        </w:rPr>
      </w:pPr>
      <w:bookmarkStart w:id="1" w:name="_Toc299972739"/>
      <w:r w:rsidRPr="00EB195F">
        <w:rPr>
          <w:rFonts w:ascii="Times New Roman" w:hAnsi="Times New Roman"/>
        </w:rPr>
        <w:t>Annex A.2</w:t>
      </w:r>
      <w:r w:rsidRPr="00EB195F">
        <w:rPr>
          <w:rFonts w:ascii="Times New Roman" w:hAnsi="Times New Roman"/>
        </w:rPr>
        <w:tab/>
      </w:r>
      <w:bookmarkEnd w:id="1"/>
      <w:r w:rsidR="00CC7D76" w:rsidRPr="00CC7D76">
        <w:rPr>
          <w:rFonts w:ascii="Times New Roman" w:hAnsi="Times New Roman"/>
        </w:rPr>
        <w:t>Project proposal and approval</w:t>
      </w:r>
      <w:r w:rsidR="00761AA5">
        <w:rPr>
          <w:rFonts w:ascii="Times New Roman" w:hAnsi="Times New Roman"/>
        </w:rPr>
        <w:t xml:space="preserve"> (5.4)</w:t>
      </w:r>
    </w:p>
    <w:p w:rsidR="00CC7D76" w:rsidRDefault="00AE0EB6" w:rsidP="00EB195F">
      <w:pPr>
        <w:spacing w:before="120"/>
        <w:rPr>
          <w:rFonts w:ascii="Times New Roman" w:hAnsi="Times New Roman"/>
        </w:rPr>
      </w:pPr>
      <w:bookmarkStart w:id="2" w:name="__RefHeading__34535325"/>
      <w:bookmarkStart w:id="3" w:name="_Toc299972740"/>
      <w:bookmarkEnd w:id="2"/>
      <w:r w:rsidRPr="00EB195F">
        <w:rPr>
          <w:rFonts w:ascii="Times New Roman" w:hAnsi="Times New Roman"/>
        </w:rPr>
        <w:t>Annex A.3</w:t>
      </w:r>
      <w:r w:rsidRPr="00EB195F">
        <w:rPr>
          <w:rFonts w:ascii="Times New Roman" w:hAnsi="Times New Roman"/>
        </w:rPr>
        <w:tab/>
      </w:r>
      <w:r w:rsidR="00CC7D76" w:rsidRPr="00CC7D76">
        <w:rPr>
          <w:rFonts w:ascii="Times New Roman" w:hAnsi="Times New Roman"/>
        </w:rPr>
        <w:t xml:space="preserve">Establishment of a new </w:t>
      </w:r>
      <w:r w:rsidR="00F620EE">
        <w:rPr>
          <w:rFonts w:ascii="Times New Roman" w:hAnsi="Times New Roman"/>
        </w:rPr>
        <w:t>Project Group</w:t>
      </w:r>
      <w:r w:rsidR="00761AA5">
        <w:rPr>
          <w:rFonts w:ascii="Times New Roman" w:hAnsi="Times New Roman"/>
        </w:rPr>
        <w:t xml:space="preserve"> (5.3)</w:t>
      </w:r>
    </w:p>
    <w:p w:rsidR="00AE0EB6" w:rsidRPr="00EB195F" w:rsidRDefault="00761AA5" w:rsidP="00EB195F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Annex A.4</w:t>
      </w:r>
      <w:r>
        <w:rPr>
          <w:rFonts w:ascii="Times New Roman" w:hAnsi="Times New Roman"/>
        </w:rPr>
        <w:tab/>
      </w:r>
      <w:bookmarkEnd w:id="3"/>
      <w:r>
        <w:rPr>
          <w:rFonts w:ascii="Times New Roman" w:hAnsi="Times New Roman"/>
        </w:rPr>
        <w:t>Project development (6.3</w:t>
      </w:r>
      <w:r w:rsidR="005C3AA1">
        <w:rPr>
          <w:rFonts w:ascii="Times New Roman" w:hAnsi="Times New Roman"/>
        </w:rPr>
        <w:t>–</w:t>
      </w:r>
      <w:r>
        <w:rPr>
          <w:rFonts w:ascii="Times New Roman" w:hAnsi="Times New Roman"/>
        </w:rPr>
        <w:t>6.4)</w:t>
      </w:r>
    </w:p>
    <w:p w:rsidR="00AE0EB6" w:rsidRPr="00EB195F" w:rsidRDefault="00761AA5" w:rsidP="00EB195F">
      <w:pPr>
        <w:spacing w:before="120"/>
        <w:rPr>
          <w:rFonts w:ascii="Times New Roman" w:hAnsi="Times New Roman"/>
        </w:rPr>
      </w:pPr>
      <w:bookmarkStart w:id="4" w:name="_Toc299972741"/>
      <w:r>
        <w:rPr>
          <w:rFonts w:ascii="Times New Roman" w:hAnsi="Times New Roman"/>
        </w:rPr>
        <w:t>Annex A.5</w:t>
      </w:r>
      <w:r>
        <w:rPr>
          <w:rFonts w:ascii="Times New Roman" w:hAnsi="Times New Roman"/>
        </w:rPr>
        <w:tab/>
        <w:t>C</w:t>
      </w:r>
      <w:r w:rsidR="00AE0EB6" w:rsidRPr="00EB195F">
        <w:rPr>
          <w:rFonts w:ascii="Times New Roman" w:hAnsi="Times New Roman"/>
        </w:rPr>
        <w:t xml:space="preserve">IML </w:t>
      </w:r>
      <w:r>
        <w:rPr>
          <w:rFonts w:ascii="Times New Roman" w:hAnsi="Times New Roman"/>
        </w:rPr>
        <w:t>ballot of OIML publications</w:t>
      </w:r>
      <w:bookmarkEnd w:id="4"/>
      <w:r>
        <w:rPr>
          <w:rFonts w:ascii="Times New Roman" w:hAnsi="Times New Roman"/>
        </w:rPr>
        <w:t xml:space="preserve"> (6.5)</w:t>
      </w:r>
    </w:p>
    <w:p w:rsidR="000672FD" w:rsidRPr="00EB195F" w:rsidRDefault="000672FD" w:rsidP="000672FD">
      <w:pPr>
        <w:spacing w:before="120"/>
        <w:rPr>
          <w:rFonts w:ascii="Times New Roman" w:hAnsi="Times New Roman"/>
        </w:rPr>
      </w:pPr>
      <w:bookmarkStart w:id="5" w:name="_Toc299972742"/>
      <w:r>
        <w:rPr>
          <w:rFonts w:ascii="Times New Roman" w:hAnsi="Times New Roman"/>
        </w:rPr>
        <w:t>Annex A.6</w:t>
      </w:r>
      <w:r>
        <w:rPr>
          <w:rFonts w:ascii="Times New Roman" w:hAnsi="Times New Roman"/>
        </w:rPr>
        <w:tab/>
        <w:t>C</w:t>
      </w:r>
      <w:r w:rsidRPr="00EB195F">
        <w:rPr>
          <w:rFonts w:ascii="Times New Roman" w:hAnsi="Times New Roman"/>
        </w:rPr>
        <w:t xml:space="preserve">IML </w:t>
      </w:r>
      <w:r>
        <w:rPr>
          <w:rFonts w:ascii="Times New Roman" w:hAnsi="Times New Roman"/>
        </w:rPr>
        <w:t>approval of OIML publications (6.6)</w:t>
      </w:r>
    </w:p>
    <w:p w:rsidR="0067637D" w:rsidRPr="00EB195F" w:rsidRDefault="00761AA5" w:rsidP="00EB195F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Annex A.</w:t>
      </w:r>
      <w:r w:rsidR="000672FD">
        <w:rPr>
          <w:rFonts w:ascii="Times New Roman" w:hAnsi="Times New Roman"/>
        </w:rPr>
        <w:t>7</w:t>
      </w:r>
      <w:r w:rsidR="00AE0EB6" w:rsidRPr="00EB195F">
        <w:rPr>
          <w:rFonts w:ascii="Times New Roman" w:hAnsi="Times New Roman"/>
        </w:rPr>
        <w:tab/>
        <w:t xml:space="preserve">Summary of rules for the approval of OIML </w:t>
      </w:r>
      <w:r w:rsidR="007D0A98">
        <w:rPr>
          <w:rFonts w:ascii="Times New Roman" w:hAnsi="Times New Roman"/>
        </w:rPr>
        <w:t>publications (6.7</w:t>
      </w:r>
      <w:r w:rsidR="00AE0EB6" w:rsidRPr="00EB195F">
        <w:rPr>
          <w:rFonts w:ascii="Times New Roman" w:hAnsi="Times New Roman"/>
        </w:rPr>
        <w:t>)</w:t>
      </w:r>
      <w:bookmarkEnd w:id="5"/>
    </w:p>
    <w:p w:rsidR="00CC7D76" w:rsidRPr="00EB195F" w:rsidRDefault="0067637D" w:rsidP="00EB195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EB195F">
        <w:rPr>
          <w:rFonts w:ascii="Times New Roman" w:hAnsi="Times New Roman"/>
        </w:rPr>
        <w:br w:type="page"/>
      </w:r>
      <w:r w:rsidR="00CC7D76" w:rsidRPr="005D7138">
        <w:rPr>
          <w:rFonts w:ascii="Times New Roman" w:hAnsi="Times New Roman"/>
          <w:b/>
          <w:sz w:val="28"/>
          <w:szCs w:val="28"/>
        </w:rPr>
        <w:lastRenderedPageBreak/>
        <w:t>A</w:t>
      </w:r>
      <w:r w:rsidR="00CC7D76">
        <w:rPr>
          <w:rFonts w:ascii="Times New Roman" w:hAnsi="Times New Roman"/>
          <w:b/>
          <w:sz w:val="28"/>
          <w:szCs w:val="28"/>
        </w:rPr>
        <w:t>nnex A.1</w:t>
      </w:r>
    </w:p>
    <w:p w:rsidR="00CC7D76" w:rsidRPr="00EB195F" w:rsidRDefault="00B970FD" w:rsidP="00EB195F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line id="_x0000_s1532" style="position:absolute;left:0;text-align:left;z-index:251710464" from="370.45pt,53.25pt" to="370.45pt,68.8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531" style="position:absolute;left:0;text-align:left;z-index:251709440" from="251.65pt,53.15pt" to="370.45pt,53.25pt"/>
        </w:pict>
      </w:r>
      <w:r w:rsidR="00CC7D76" w:rsidRPr="00EB195F">
        <w:rPr>
          <w:rFonts w:ascii="Times New Roman" w:hAnsi="Times New Roman"/>
          <w:b/>
        </w:rPr>
        <w:t>Establishment of a new TC or SC (5.2)</w:t>
      </w:r>
    </w:p>
    <w:p w:rsidR="00CC7D76" w:rsidRPr="00EB195F" w:rsidRDefault="00B970FD" w:rsidP="00EB195F">
      <w:pPr>
        <w:spacing w:before="120"/>
        <w:rPr>
          <w:rFonts w:ascii="Times New Roman" w:hAnsi="Times New Roman"/>
        </w:rPr>
      </w:pPr>
      <w:r w:rsidRPr="00B970FD">
        <w:rPr>
          <w:rFonts w:ascii="Times New Roman" w:hAnsi="Times New Roman"/>
          <w:noProof/>
          <w:lang w:eastAsia="en-GB"/>
        </w:rPr>
        <w:pict>
          <v:line id="_x0000_s1545" style="position:absolute;flip:y;z-index:251723776" from="176.75pt,35.05pt" to="176.75pt,47pt"/>
        </w:pict>
      </w:r>
      <w:r w:rsidRPr="00B970FD">
        <w:rPr>
          <w:rFonts w:ascii="Times New Roman" w:hAnsi="Times New Roman"/>
          <w:noProof/>
          <w:lang w:eastAsia="en-GB"/>
        </w:rPr>
        <w:pict>
          <v:line id="_x0000_s1544" style="position:absolute;flip:y;z-index:251722752" from="66.65pt,35.05pt" to="66.65pt,47pt"/>
        </w:pict>
      </w:r>
      <w:r w:rsidRPr="00B970FD">
        <w:rPr>
          <w:rFonts w:ascii="Times New Roman" w:hAnsi="Times New Roman"/>
          <w:noProof/>
          <w:lang w:eastAsia="en-GB"/>
        </w:rPr>
        <w:pict>
          <v:line id="_x0000_s1543" style="position:absolute;z-index:251721728" from="66.65pt,47pt" to="176.75pt,47pt"/>
        </w:pict>
      </w:r>
      <w:r w:rsidRPr="00B970FD">
        <w:rPr>
          <w:rFonts w:ascii="Times New Roman" w:hAnsi="Times New Roman"/>
          <w:noProof/>
          <w:lang w:eastAsia="en-GB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541" type="#_x0000_t109" style="position:absolute;margin-left:26.2pt;margin-top:12.2pt;width:88.6pt;height:22.85pt;z-index:251719680;v-text-anchor:middle" fillcolor="#9cf">
            <v:fill color2="#630"/>
            <v:stroke joinstyle="round"/>
            <v:textbox style="mso-next-textbox:#_x0000_s1541;mso-rotate-with-shape:t" inset="0,1mm,0,0">
              <w:txbxContent>
                <w:p w:rsidR="00CC7D76" w:rsidRPr="00C00F00" w:rsidRDefault="00CC7D76" w:rsidP="007032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CIML Member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noProof/>
          <w:lang w:eastAsia="en-GB"/>
        </w:rPr>
        <w:pict>
          <v:shape id="_x0000_s1540" type="#_x0000_t109" style="position:absolute;margin-left:132.15pt;margin-top:12.2pt;width:88.7pt;height:22.85pt;z-index:251718656;v-text-anchor:middle" fillcolor="#9cf">
            <v:fill color2="#630"/>
            <v:stroke joinstyle="round"/>
            <v:textbox style="mso-next-textbox:#_x0000_s1540;mso-rotate-with-shape:t" inset="0,1mm,0,0">
              <w:txbxContent>
                <w:p w:rsidR="00CC7D76" w:rsidRPr="00C00F00" w:rsidRDefault="00CC7D76" w:rsidP="007032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BIML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noProof/>
          <w:lang w:eastAsia="en-GB"/>
        </w:rPr>
        <w:pict>
          <v:line id="_x0000_s1546" style="position:absolute;z-index:251724800" from="123.55pt,47pt" to="123.55pt,54.35pt"/>
        </w:pict>
      </w:r>
    </w:p>
    <w:p w:rsidR="00AE0EB6" w:rsidRPr="00EB195F" w:rsidRDefault="00B970FD" w:rsidP="00EB195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noProof/>
          <w:lang w:eastAsia="en-GB"/>
        </w:rPr>
        <w:pict>
          <v:line id="_x0000_s1633" style="position:absolute;left:0;text-align:left;z-index:251765760" from="441.25pt,68.35pt" to="452.05pt,68.35pt"/>
        </w:pict>
      </w:r>
      <w:r w:rsidRPr="00B970FD">
        <w:rPr>
          <w:noProof/>
          <w:lang w:eastAsia="en-GB"/>
        </w:rPr>
        <w:pict>
          <v:line id="_x0000_s1632" style="position:absolute;left:0;text-align:left;z-index:251764736" from="452.6pt,68.95pt" to="453.85pt,177.2pt"/>
        </w:pict>
      </w:r>
      <w:r w:rsidRPr="00B970FD">
        <w:rPr>
          <w:noProof/>
          <w:lang w:eastAsia="en-GB"/>
        </w:rPr>
        <w:pict>
          <v:line id="_x0000_s1630" style="position:absolute;left:0;text-align:left;z-index:251762688" from="406.75pt,177.1pt" to="453.9pt,177.15pt"/>
        </w:pict>
      </w:r>
      <w:r w:rsidRPr="00B970FD">
        <w:rPr>
          <w:noProof/>
          <w:lang w:eastAsia="en-GB"/>
        </w:rPr>
        <w:pict>
          <v:line id="_x0000_s1631" style="position:absolute;left:0;text-align:left;z-index:251763712" from="406.05pt,176.6pt" to="406.05pt,185.9pt"/>
        </w:pict>
      </w:r>
      <w:r w:rsidRPr="00B970FD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29" type="#_x0000_t202" style="position:absolute;left:0;text-align:left;margin-left:437.05pt;margin-top:57.5pt;width:24.75pt;height:11.2pt;z-index:251761664" filled="f" stroked="f">
            <v:stroke endarrow="block" joinstyle="round"/>
            <v:textbox style="mso-next-textbox:#_x0000_s1629;mso-rotate-with-shape:t" inset="0,0,0,0">
              <w:txbxContent>
                <w:p w:rsidR="003500E9" w:rsidRPr="009556EB" w:rsidRDefault="003500E9" w:rsidP="003500E9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shape id="_x0000_s1628" type="#_x0000_t202" style="position:absolute;left:0;text-align:left;margin-left:373.65pt;margin-top:108.65pt;width:17.55pt;height:11.2pt;z-index:251760640" filled="f" stroked="f">
            <v:stroke endarrow="block" joinstyle="round"/>
            <v:textbox style="mso-next-textbox:#_x0000_s1628;mso-rotate-with-shape:t" inset="0,0,0,0">
              <w:txbxContent>
                <w:p w:rsidR="003500E9" w:rsidRPr="009556EB" w:rsidRDefault="003500E9" w:rsidP="003500E9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_x0000_s1523" type="#_x0000_t177" style="position:absolute;left:0;text-align:left;margin-left:301pt;margin-top:545.2pt;width:142.95pt;height:71.5pt;z-index:251701248;v-text-anchor:middle" fillcolor="#9cf">
            <v:fill color2="#630"/>
            <v:stroke joinstyle="round"/>
            <v:textbox style="mso-next-textbox:#_x0000_s1523;mso-rotate-with-shape:t" inset="0,4mm,0,0">
              <w:txbxContent>
                <w:p w:rsidR="00CC7D76" w:rsidRPr="008D78E5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Approve projects (5.4)</w:t>
                  </w:r>
                  <w:r>
                    <w:rPr>
                      <w:rFonts w:ascii="Times New Roman" w:hAnsi="Times New Roman"/>
                    </w:rPr>
                    <w:br/>
                    <w:t>and establish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Pr="008D78E5">
                    <w:rPr>
                      <w:rFonts w:ascii="Times New Roman" w:hAnsi="Times New Roman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 xml:space="preserve"> (5.3)</w:t>
                  </w:r>
                </w:p>
              </w:txbxContent>
            </v:textbox>
          </v:shape>
        </w:pict>
      </w:r>
      <w:r w:rsidRPr="00B970FD">
        <w:pict>
          <v:line id="_x0000_s1534" style="position:absolute;left:0;text-align:left;z-index:251712512" from="21.1pt,252.5pt" to="21.45pt,544.25pt">
            <v:stroke endarrow="block"/>
          </v:line>
        </w:pict>
      </w:r>
      <w:r w:rsidRPr="00B970FD">
        <w:pict>
          <v:shape id="_x0000_s1533" type="#_x0000_t109" style="position:absolute;left:0;text-align:left;margin-left:-8.9pt;margin-top:545.05pt;width:59.7pt;height:44.65pt;z-index:251711488;v-text-anchor:middle" fillcolor="#9cf">
            <v:fill color2="#630"/>
            <v:stroke joinstyle="round"/>
            <v:textbox style="mso-next-textbox:#_x0000_s1533;mso-rotate-with-shape:t" inset="0,0,0,0">
              <w:txbxContent>
                <w:p w:rsidR="00CC7D76" w:rsidRPr="008D78E5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BIML</w:t>
                  </w:r>
                </w:p>
                <w:p w:rsidR="00CC7D76" w:rsidRPr="008D78E5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reports to</w:t>
                  </w:r>
                </w:p>
                <w:p w:rsidR="00CC7D76" w:rsidRPr="008D78E5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the CIML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566" style="position:absolute;left:0;text-align:left;z-index:251745280" from="370.9pt,369pt" to="372.8pt,544.75pt"/>
        </w:pict>
      </w:r>
      <w:r w:rsidRPr="00B970FD">
        <w:rPr>
          <w:noProof/>
          <w:lang w:eastAsia="en-GB"/>
        </w:rPr>
        <w:pict>
          <v:shape id="_x0000_s1562" type="#_x0000_t109" style="position:absolute;left:0;text-align:left;margin-left:304.2pt;margin-top:326.2pt;width:134.15pt;height:42.65pt;z-index:251741184;v-text-anchor:middle" fillcolor="#9cf">
            <v:fill color2="#630"/>
            <v:stroke joinstyle="round"/>
            <v:textbox style="mso-next-textbox:#_x0000_s1562;mso-rotate-with-shape:t" inset="0,2mm,0,0">
              <w:txbxContent>
                <w:p w:rsidR="00CC7D76" w:rsidRPr="007032C6" w:rsidRDefault="00CC7D76" w:rsidP="0085794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>sets up TC or SC web site and tools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563" style="position:absolute;left:0;text-align:left;z-index:251742208" from="370.9pt,302.25pt" to="371.3pt,325.4pt"/>
        </w:pict>
      </w:r>
      <w:r w:rsidRPr="00B970FD">
        <w:rPr>
          <w:noProof/>
          <w:lang w:eastAsia="en-GB"/>
        </w:rPr>
        <w:pict>
          <v:shape id="_x0000_s1555" type="#_x0000_t109" style="position:absolute;left:0;text-align:left;margin-left:304.65pt;margin-top:252.15pt;width:134.15pt;height:50.5pt;z-index:251734016;v-text-anchor:middle" fillcolor="#9cf">
            <v:fill color2="#630"/>
            <v:stroke joinstyle="round"/>
            <v:textbox style="mso-next-textbox:#_x0000_s1555;mso-rotate-with-shape:t" inset="0,2mm,0,0">
              <w:txbxContent>
                <w:p w:rsidR="00CC7D76" w:rsidRPr="007032C6" w:rsidRDefault="00CC7D76" w:rsidP="0031367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>informs</w:t>
                  </w:r>
                  <w:r>
                    <w:rPr>
                      <w:rFonts w:ascii="Times New Roman" w:hAnsi="Times New Roman"/>
                    </w:rPr>
                    <w:br/>
                    <w:t>CIML Member of chosen secretariat country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shape id="_x0000_s1565" type="#_x0000_t202" style="position:absolute;left:0;text-align:left;margin-left:22.3pt;margin-top:237.3pt;width:17.55pt;height:11.2pt;z-index:251744256" filled="f" stroked="f">
            <v:stroke endarrow="block" joinstyle="round"/>
            <v:textbox style="mso-next-textbox:#_x0000_s1565;mso-rotate-with-shape:t" inset="0,0,0,0">
              <w:txbxContent>
                <w:p w:rsidR="00CC7D76" w:rsidRPr="009556EB" w:rsidRDefault="00CC7D76" w:rsidP="008D78E5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pict>
          <v:shape id="_x0000_s1536" type="#_x0000_t202" style="position:absolute;left:0;text-align:left;margin-left:42.9pt;margin-top:341.95pt;width:17.55pt;height:11.2pt;z-index:251714560" filled="f" stroked="f">
            <v:stroke endarrow="block" joinstyle="round"/>
            <v:textbox style="mso-next-textbox:#_x0000_s1536;mso-rotate-with-shape:t" inset="0,0,0,0">
              <w:txbxContent>
                <w:p w:rsidR="00CC7D76" w:rsidRPr="009556EB" w:rsidRDefault="00CC7D76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pict>
          <v:line id="_x0000_s1535" style="position:absolute;left:0;text-align:left;flip:x;z-index:251713536" from="20.65pt,355.75pt" to="61.65pt,355.75pt">
            <v:stroke endarrow="block"/>
          </v:line>
        </w:pict>
      </w:r>
      <w:r w:rsidRPr="00B970FD">
        <w:rPr>
          <w:noProof/>
          <w:lang w:eastAsia="en-GB"/>
        </w:rPr>
        <w:pict>
          <v:line id="_x0000_s1564" style="position:absolute;left:0;text-align:left;flip:x;z-index:251743232" from="20.8pt,252.6pt" to="40.05pt,252.6pt"/>
        </w:pict>
      </w:r>
      <w:r w:rsidRPr="00B970FD">
        <w:rPr>
          <w:noProof/>
          <w:lang w:eastAsia="en-GB"/>
        </w:rPr>
        <w:pict>
          <v:line id="_x0000_s1561" style="position:absolute;left:0;text-align:left;z-index:251740160" from="370.9pt,229.45pt" to="371.3pt,252.6pt"/>
        </w:pict>
      </w:r>
      <w:r w:rsidRPr="00B970FD">
        <w:rPr>
          <w:noProof/>
          <w:lang w:eastAsia="en-GB"/>
        </w:rPr>
        <w:pict>
          <v:shape id="_x0000_s1554" type="#_x0000_t109" style="position:absolute;left:0;text-align:left;margin-left:304.2pt;margin-top:186.35pt;width:134.15pt;height:42.65pt;z-index:251732992;v-text-anchor:middle" fillcolor="#9cf">
            <v:fill color2="#630"/>
            <v:stroke joinstyle="round"/>
            <v:textbox style="mso-next-textbox:#_x0000_s1554;mso-rotate-with-shape:t" inset="0,2mm,0,0">
              <w:txbxContent>
                <w:p w:rsidR="00CC7D76" w:rsidRPr="007032C6" w:rsidRDefault="00CC7D76" w:rsidP="0031367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>allocates</w:t>
                  </w:r>
                  <w:r>
                    <w:rPr>
                      <w:rFonts w:ascii="Times New Roman" w:hAnsi="Times New Roman"/>
                    </w:rPr>
                    <w:br/>
                    <w:t>TC or SC number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559" style="position:absolute;left:0;text-align:left;z-index:251738112" from="336.45pt,175.8pt" to="336.45pt,185.1pt"/>
        </w:pict>
      </w:r>
      <w:r w:rsidRPr="00B970FD">
        <w:rPr>
          <w:noProof/>
          <w:lang w:eastAsia="en-GB"/>
        </w:rPr>
        <w:pict>
          <v:line id="_x0000_s1560" style="position:absolute;left:0;text-align:left;z-index:251739136" from="370.55pt,150.7pt" to="370.95pt,185.1pt"/>
        </w:pict>
      </w:r>
      <w:r w:rsidRPr="00B970FD">
        <w:rPr>
          <w:noProof/>
          <w:lang w:eastAsia="en-GB"/>
        </w:rPr>
        <w:pict>
          <v:line id="_x0000_s1558" style="position:absolute;left:0;text-align:left;flip:y;z-index:251737088" from="262.15pt,176pt" to="336.3pt,176.3pt"/>
        </w:pict>
      </w:r>
      <w:r w:rsidRPr="00B970FD">
        <w:rPr>
          <w:noProof/>
          <w:lang w:eastAsia="en-GB"/>
        </w:rPr>
        <w:pict>
          <v:line id="_x0000_s1556" style="position:absolute;left:0;text-align:left;flip:x y;z-index:251735040" from="262.55pt,176.35pt" to="263.3pt,513.4pt"/>
        </w:pict>
      </w:r>
      <w:r w:rsidRPr="00B970FD">
        <w:rPr>
          <w:noProof/>
          <w:lang w:eastAsia="en-GB"/>
        </w:rPr>
        <w:pict>
          <v:line id="_x0000_s1557" style="position:absolute;left:0;text-align:left;z-index:251736064" from="126.85pt,513.05pt" to="264.4pt,513.05pt"/>
        </w:pict>
      </w:r>
      <w:r w:rsidRPr="00B970FD">
        <w:pict>
          <v:line id="_x0000_s1528" style="position:absolute;left:0;text-align:left;z-index:251706368" from="126.1pt,493.65pt" to="126.1pt,513pt"/>
        </w:pict>
      </w:r>
      <w:r w:rsidRPr="00B970FD">
        <w:pict>
          <v:shape id="_x0000_s1537" type="#_x0000_t202" style="position:absolute;left:0;text-align:left;margin-left:131pt;margin-top:494.2pt;width:17.55pt;height:11.2pt;z-index:251715584" filled="f" stroked="f">
            <v:stroke endarrow="block" joinstyle="round"/>
            <v:textbox style="mso-next-textbox:#_x0000_s1537;mso-rotate-with-shape:t" inset="0,0,0,0">
              <w:txbxContent>
                <w:p w:rsidR="00CC7D76" w:rsidRPr="009556EB" w:rsidRDefault="00CC7D76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pict>
          <v:shape id="_x0000_s1538" type="#_x0000_t202" style="position:absolute;left:0;text-align:left;margin-left:196.75pt;margin-top:439.3pt;width:24.75pt;height:11.2pt;z-index:251716608" filled="f" stroked="f">
            <v:stroke endarrow="block" joinstyle="round"/>
            <v:textbox style="mso-next-textbox:#_x0000_s1538;mso-rotate-with-shape:t" inset="0,0,0,0">
              <w:txbxContent>
                <w:p w:rsidR="00CC7D76" w:rsidRPr="009556EB" w:rsidRDefault="00CC7D76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pict>
          <v:line id="_x0000_s1530" style="position:absolute;left:0;text-align:left;flip:x y;z-index:251708416" from="251.3pt,13.55pt" to="252.4pt,453.35pt"/>
        </w:pict>
      </w:r>
      <w:r w:rsidRPr="00B970FD">
        <w:pict>
          <v:line id="_x0000_s1529" style="position:absolute;left:0;text-align:left;z-index:251707392" from="195.1pt,453.8pt" to="251.65pt,453.8pt"/>
        </w:pict>
      </w:r>
      <w:r w:rsidRPr="00B970FD">
        <w:pict>
          <v:shape id="_x0000_s1520" type="#_x0000_t109" style="position:absolute;left:0;text-align:left;margin-left:57.85pt;margin-top:138.75pt;width:134.15pt;height:49.45pt;z-index:251698176;v-text-anchor:middle" fillcolor="#9cf">
            <v:fill color2="#630"/>
            <v:stroke joinstyle="round"/>
            <v:textbox style="mso-next-textbox:#_x0000_s1520;mso-rotate-with-shape:t" inset="0,0,0,0">
              <w:txbxContent>
                <w:p w:rsidR="00CC7D76" w:rsidRPr="007032C6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>BIML asks</w:t>
                  </w:r>
                </w:p>
                <w:p w:rsidR="00CC7D76" w:rsidRPr="007032C6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>MS, CM, liaisons if</w:t>
                  </w:r>
                </w:p>
                <w:p w:rsidR="00CC7D76" w:rsidRPr="007032C6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>they want to participate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shape id="_x0000_s1552" type="#_x0000_t109" style="position:absolute;left:0;text-align:left;margin-left:305.1pt;margin-top:127.15pt;width:131.45pt;height:22.7pt;z-index:251730944;v-text-anchor:middle" fillcolor="#9cf">
            <v:fill color2="#630"/>
            <v:stroke joinstyle="round"/>
            <v:textbox style="mso-next-textbox:#_x0000_s1552;mso-rotate-with-shape:t" inset="0,1mm,0,0">
              <w:txbxContent>
                <w:p w:rsidR="00CC7D76" w:rsidRPr="00313679" w:rsidRDefault="00CC7D76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313679">
                    <w:rPr>
                      <w:rFonts w:ascii="Times New Roman" w:hAnsi="Times New Roman"/>
                    </w:rPr>
                    <w:t>CIML makes decision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553" style="position:absolute;left:0;text-align:left;z-index:251731968" from="370.55pt,108.3pt" to="370.55pt,126.6pt"/>
        </w:pict>
      </w:r>
      <w:r w:rsidRPr="00B970FD">
        <w:rPr>
          <w:noProof/>
          <w:lang w:eastAsia="en-GB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542" type="#_x0000_t114" style="position:absolute;left:0;text-align:left;margin-left:77.3pt;margin-top:35.3pt;width:91.9pt;height:46.4pt;z-index:251720704;v-text-anchor:middle" fillcolor="#9cf">
            <v:fill color2="#630"/>
            <v:stroke joinstyle="round"/>
            <v:textbox style="mso-next-textbox:#_x0000_s1542;mso-rotate-with-shape:t" inset="0,0,0,0">
              <w:txbxContent>
                <w:p w:rsidR="00CC7D76" w:rsidRPr="00C00F00" w:rsidRDefault="00CC7D76" w:rsidP="007032C6">
                  <w:pPr>
                    <w:spacing w:before="12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New TC or SC</w:t>
                  </w:r>
                </w:p>
                <w:p w:rsidR="00CC7D76" w:rsidRPr="00C00F00" w:rsidRDefault="00CC7D76" w:rsidP="007032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proposal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551" type="#_x0000_t110" style="position:absolute;left:0;text-align:left;margin-left:300.35pt;margin-top:29.5pt;width:140pt;height:78.35pt;z-index:251729920;v-text-anchor:middle" fillcolor="#9cf">
            <v:fill color2="#630"/>
            <v:stroke joinstyle="round"/>
            <v:textbox style="mso-next-textbox:#_x0000_s1551;mso-rotate-with-shape:t" inset="0,0,0,0">
              <w:txbxContent>
                <w:p w:rsidR="00CC7D76" w:rsidRPr="009556EB" w:rsidRDefault="00CC7D76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Can the BIML resolve this</w:t>
                  </w:r>
                  <w:r w:rsidRPr="009556EB"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shape id="_x0000_s1548" type="#_x0000_t110" style="position:absolute;left:0;text-align:left;margin-left:55.75pt;margin-top:414.55pt;width:140pt;height:78.35pt;z-index:251726848;v-text-anchor:middle" fillcolor="#9cf">
            <v:fill color2="#630"/>
            <v:stroke joinstyle="round"/>
            <v:textbox style="mso-next-textbox:#_x0000_s1548;mso-rotate-with-shape:t" inset="0,0,0,0">
              <w:txbxContent>
                <w:p w:rsidR="00CC7D76" w:rsidRPr="009556EB" w:rsidRDefault="00CC7D76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More than one v</w:t>
                  </w:r>
                  <w:r w:rsidRPr="009556EB">
                    <w:rPr>
                      <w:rFonts w:ascii="Times New Roman" w:hAnsi="Times New Roman"/>
                    </w:rPr>
                    <w:t>olunteer?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549" style="position:absolute;left:0;text-align:left;z-index:251727872" from="125.6pt,394.55pt" to="125.6pt,414.05pt">
            <v:stroke endarrow="block"/>
          </v:line>
        </w:pict>
      </w:r>
      <w:r w:rsidRPr="00B970FD">
        <w:rPr>
          <w:noProof/>
          <w:lang w:eastAsia="en-GB"/>
        </w:rPr>
        <w:pict>
          <v:shape id="_x0000_s1550" type="#_x0000_t202" style="position:absolute;left:0;text-align:left;margin-left:128.9pt;margin-top:395.2pt;width:24.75pt;height:11.2pt;z-index:251728896" filled="f" stroked="f">
            <v:stroke endarrow="block" joinstyle="round"/>
            <v:textbox style="mso-next-textbox:#_x0000_s1550;mso-rotate-with-shape:t" inset="0,0,0,0">
              <w:txbxContent>
                <w:p w:rsidR="00CC7D76" w:rsidRPr="009556EB" w:rsidRDefault="00CC7D76" w:rsidP="009556EB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pict>
          <v:shape id="_x0000_s1522" type="#_x0000_t110" style="position:absolute;left:0;text-align:left;margin-left:61.85pt;margin-top:316.35pt;width:127.8pt;height:78.35pt;z-index:251700224;mso-wrap-style:none;v-text-anchor:middle" fillcolor="#9cf">
            <v:fill color2="#630"/>
            <v:stroke joinstyle="round"/>
            <v:textbox style="mso-next-textbox:#_x0000_s1522;mso-rotate-with-shape:t" inset="0,0,0,0">
              <w:txbxContent>
                <w:p w:rsidR="00CC7D76" w:rsidRPr="009556EB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56EB">
                    <w:rPr>
                      <w:rFonts w:ascii="Times New Roman" w:hAnsi="Times New Roman"/>
                    </w:rPr>
                    <w:t>Volunteer for</w:t>
                  </w:r>
                </w:p>
                <w:p w:rsidR="00CC7D76" w:rsidRPr="009556EB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56EB">
                    <w:rPr>
                      <w:rFonts w:ascii="Times New Roman" w:hAnsi="Times New Roman"/>
                    </w:rPr>
                    <w:t>secretariat?</w:t>
                  </w:r>
                </w:p>
              </w:txbxContent>
            </v:textbox>
          </v:shape>
        </w:pict>
      </w:r>
      <w:r w:rsidRPr="00B970FD">
        <w:pict>
          <v:line id="_x0000_s1527" style="position:absolute;left:0;text-align:left;z-index:251705344" from="125.75pt,296.75pt" to="125.75pt,316.25pt">
            <v:stroke endarrow="block"/>
          </v:line>
        </w:pict>
      </w:r>
      <w:r w:rsidRPr="00B970FD">
        <w:pict>
          <v:shape id="_x0000_s1539" type="#_x0000_t202" style="position:absolute;left:0;text-align:left;margin-left:129.05pt;margin-top:297.4pt;width:24.75pt;height:11.2pt;z-index:251717632" filled="f" stroked="f">
            <v:stroke endarrow="block" joinstyle="round"/>
            <v:textbox style="mso-next-textbox:#_x0000_s1539;mso-rotate-with-shape:t" inset="0,0,0,0">
              <w:txbxContent>
                <w:p w:rsidR="00CC7D76" w:rsidRPr="009556EB" w:rsidRDefault="00CC7D76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pict>
          <v:shape id="_x0000_s1521" type="#_x0000_t110" style="position:absolute;left:0;text-align:left;margin-left:39.4pt;margin-top:208.45pt;width:172.05pt;height:88.7pt;z-index:251699200;mso-wrap-style:none;v-text-anchor:middle" fillcolor="#9cf">
            <v:fill color2="#630"/>
            <v:stroke joinstyle="round"/>
            <v:textbox style="mso-next-textbox:#_x0000_s1521;mso-rotate-with-shape:t" inset="0,0,0,0">
              <w:txbxContent>
                <w:p w:rsidR="00CC7D76" w:rsidRPr="007032C6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>≥</w:t>
                  </w:r>
                  <w:r w:rsidRPr="007032C6">
                    <w:rPr>
                      <w:rFonts w:ascii="Times New Roman" w:eastAsia="Times New Roman" w:hAnsi="Times New Roman"/>
                    </w:rPr>
                    <w:t xml:space="preserve"> 6 </w:t>
                  </w:r>
                  <w:r w:rsidRPr="007032C6">
                    <w:rPr>
                      <w:rFonts w:ascii="Times New Roman" w:hAnsi="Times New Roman"/>
                    </w:rPr>
                    <w:t>P-members</w:t>
                  </w:r>
                </w:p>
                <w:p w:rsidR="00CC7D76" w:rsidRPr="007032C6" w:rsidRDefault="00CC7D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>from ≥</w:t>
                  </w:r>
                  <w:r w:rsidRPr="007032C6">
                    <w:rPr>
                      <w:rFonts w:ascii="Times New Roman" w:eastAsia="Times New Roman" w:hAnsi="Times New Roman"/>
                    </w:rPr>
                    <w:t xml:space="preserve"> 2 regions</w:t>
                  </w:r>
                  <w:r w:rsidRPr="007032C6"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pict>
          <v:line id="_x0000_s1526" style="position:absolute;left:0;text-align:left;z-index:251704320" from="125.3pt,188.05pt" to="125.3pt,208.35pt">
            <v:stroke endarrow="block"/>
          </v:line>
        </w:pict>
      </w:r>
      <w:r w:rsidRPr="00B970FD">
        <w:pict>
          <v:line id="_x0000_s1525" style="position:absolute;left:0;text-align:left;z-index:251703296" from="124.9pt,119.45pt" to="124.9pt,137.75pt"/>
        </w:pict>
      </w:r>
      <w:r w:rsidRPr="00B970FD">
        <w:rPr>
          <w:noProof/>
          <w:lang w:eastAsia="en-GB"/>
        </w:rPr>
        <w:pict>
          <v:shape id="_x0000_s1547" type="#_x0000_t109" style="position:absolute;left:0;text-align:left;margin-left:80.1pt;margin-top:96.55pt;width:88.7pt;height:22.85pt;z-index:251725824;v-text-anchor:middle" fillcolor="#9cf">
            <v:fill color2="#630"/>
            <v:stroke joinstyle="round"/>
            <v:textbox style="mso-next-textbox:#_x0000_s1547;mso-rotate-with-shape:t" inset="0,1mm,0,0">
              <w:txbxContent>
                <w:p w:rsidR="00CC7D76" w:rsidRPr="00C00F00" w:rsidRDefault="00CC7D76" w:rsidP="007032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BIML</w:t>
                  </w:r>
                </w:p>
              </w:txbxContent>
            </v:textbox>
          </v:shape>
        </w:pict>
      </w:r>
      <w:r w:rsidRPr="00B970FD">
        <w:pict>
          <v:line id="_x0000_s1524" style="position:absolute;left:0;text-align:left;z-index:251702272" from="124.55pt,79.85pt" to="124.55pt,95.25pt">
            <v:stroke endarrow="block"/>
          </v:line>
        </w:pict>
      </w:r>
      <w:r w:rsidR="00CC7D76" w:rsidRPr="00EB195F">
        <w:br w:type="page"/>
      </w:r>
      <w:r w:rsidR="00CC7D76">
        <w:rPr>
          <w:rFonts w:ascii="Times New Roman" w:hAnsi="Times New Roman"/>
          <w:b/>
          <w:sz w:val="28"/>
          <w:szCs w:val="28"/>
        </w:rPr>
        <w:t>Annex A.2</w:t>
      </w:r>
    </w:p>
    <w:p w:rsidR="00AE0EB6" w:rsidRPr="00EB195F" w:rsidRDefault="00B970FD" w:rsidP="00EB195F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shape id="_x0000_s1491" type="#_x0000_t109" style="position:absolute;left:0;text-align:left;margin-left:-25.15pt;margin-top:543.85pt;width:129.5pt;height:39.35pt;z-index:251678720;v-text-anchor:middle" fillcolor="#9cf">
            <v:fill color2="#630"/>
            <v:stroke joinstyle="round"/>
            <v:textbox style="mso-next-textbox:#_x0000_s1491;mso-rotate-with-shape:t" inset="0,2mm,0,0">
              <w:txbxContent>
                <w:p w:rsidR="0067637D" w:rsidRPr="00A1654D" w:rsidRDefault="0067637D" w:rsidP="0067637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Project proposal not approved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16" style="position:absolute;left:0;text-align:left;flip:x y;z-index:251559936" from="39.35pt,486.75pt" to="180.9pt,486.75pt"/>
        </w:pict>
      </w:r>
      <w:r w:rsidRPr="00B970FD">
        <w:rPr>
          <w:rFonts w:ascii="Times New Roman" w:hAnsi="Times New Roman"/>
          <w:b/>
        </w:rPr>
        <w:pict>
          <v:shape id="_x0000_s1118" type="#_x0000_t202" style="position:absolute;left:0;text-align:left;margin-left:161.4pt;margin-top:471.95pt;width:17.55pt;height:11.2pt;z-index:251560960" filled="f" stroked="f">
            <v:stroke endarrow="block" joinstyle="round"/>
            <v:textbox style="mso-next-textbox:#_x0000_s1118;mso-rotate-with-shape:t" inset="0,0,0,0">
              <w:txbxContent>
                <w:p w:rsidR="00841728" w:rsidRPr="0067637D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7637D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490" style="position:absolute;left:0;text-align:left;z-index:251677696" from="39.8pt,486.5pt" to="39.8pt,543.9pt"/>
        </w:pict>
      </w:r>
      <w:r w:rsidRPr="00B970FD">
        <w:rPr>
          <w:rFonts w:ascii="Times New Roman" w:hAnsi="Times New Roman"/>
          <w:b/>
        </w:rPr>
        <w:pict>
          <v:line id="_x0000_s1489" style="position:absolute;left:0;text-align:left;z-index:251676672" from="186.5pt,352.2pt" to="186.5pt,368.5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488" style="position:absolute;left:0;text-align:left;flip:x;z-index:251675648" from="39.85pt,351.7pt" to="186.35pt,351.7pt"/>
        </w:pict>
      </w:r>
      <w:r w:rsidRPr="00B970FD">
        <w:rPr>
          <w:rFonts w:ascii="Times New Roman" w:hAnsi="Times New Roman"/>
          <w:b/>
        </w:rPr>
        <w:pict>
          <v:line id="_x0000_s1115" style="position:absolute;left:0;text-align:left;z-index:251558912" from="39.8pt,294.5pt" to="39.8pt,351.9pt"/>
        </w:pict>
      </w:r>
      <w:r w:rsidRPr="00B970FD">
        <w:rPr>
          <w:rFonts w:ascii="Times New Roman" w:hAnsi="Times New Roman"/>
          <w:b/>
        </w:rPr>
        <w:pict>
          <v:shape id="_x0000_s1487" type="#_x0000_t109" style="position:absolute;left:0;text-align:left;margin-left:-24.9pt;margin-top:301.2pt;width:129.5pt;height:39.35pt;z-index:251674624;v-text-anchor:middle" fillcolor="#9cf">
            <v:fill color2="#630"/>
            <v:stroke joinstyle="round"/>
            <v:textbox style="mso-next-textbox:#_x0000_s1487;mso-rotate-with-shape:t" inset="0,2mm,0,0">
              <w:txbxContent>
                <w:p w:rsidR="0067637D" w:rsidRPr="00A1654D" w:rsidRDefault="0067637D" w:rsidP="0067637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BIML adds information </w:t>
                  </w:r>
                  <w:r w:rsidR="006C451D">
                    <w:rPr>
                      <w:rFonts w:ascii="Times New Roman" w:hAnsi="Times New Roman"/>
                    </w:rPr>
                    <w:br/>
                  </w:r>
                  <w:r>
                    <w:rPr>
                      <w:rFonts w:ascii="Times New Roman" w:hAnsi="Times New Roman"/>
                    </w:rPr>
                    <w:t>to</w:t>
                  </w:r>
                  <w:r w:rsidR="006C451D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the proposal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14" style="position:absolute;left:0;text-align:left;flip:x;z-index:251557888" from="39.85pt,294.7pt" to="124.85pt,294.7pt"/>
        </w:pict>
      </w:r>
      <w:r w:rsidRPr="00B970FD">
        <w:rPr>
          <w:rFonts w:ascii="Times New Roman" w:hAnsi="Times New Roman"/>
          <w:b/>
        </w:rPr>
        <w:pict>
          <v:shape id="_x0000_s1167" type="#_x0000_t202" style="position:absolute;left:0;text-align:left;margin-left:108pt;margin-top:278.05pt;width:17.55pt;height:11.2pt;z-index:251608064" filled="f" stroked="f">
            <v:stroke endarrow="block" joinstyle="round"/>
            <v:textbox style="mso-next-textbox:#_x0000_s1167;mso-rotate-with-shape:t" inset="0,0,0,0">
              <w:txbxContent>
                <w:p w:rsidR="00841728" w:rsidRPr="0067637D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7637D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13" type="#_x0000_t109" style="position:absolute;left:0;text-align:left;margin-left:149.05pt;margin-top:542.1pt;width:184.75pt;height:46.5pt;z-index:251556864;v-text-anchor:middle" fillcolor="#9cf">
            <v:fill color2="#630"/>
            <v:stroke joinstyle="round"/>
            <v:textbox style="mso-next-textbox:#_x0000_s1113;mso-rotate-with-shape:t" inset="0,1.5mm,0,0">
              <w:txbxContent>
                <w:p w:rsidR="008B33DD" w:rsidRDefault="0067637D" w:rsidP="008B33D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Project approved. </w:t>
                  </w:r>
                  <w:r w:rsidR="008B33DD">
                    <w:rPr>
                      <w:rFonts w:ascii="Times New Roman" w:hAnsi="Times New Roman"/>
                    </w:rPr>
                    <w:t>BIML:</w:t>
                  </w:r>
                </w:p>
                <w:p w:rsidR="00841728" w:rsidRDefault="008B33DD" w:rsidP="008B33DD">
                  <w:pPr>
                    <w:numPr>
                      <w:ilvl w:val="0"/>
                      <w:numId w:val="9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allocates project number</w:t>
                  </w:r>
                </w:p>
                <w:p w:rsidR="008B33DD" w:rsidRPr="008B33DD" w:rsidRDefault="008B33DD" w:rsidP="008B33DD">
                  <w:pPr>
                    <w:numPr>
                      <w:ilvl w:val="0"/>
                      <w:numId w:val="9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informs TC or SC secretariat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69" type="#_x0000_t202" style="position:absolute;left:0;text-align:left;margin-left:245.95pt;margin-top:530.65pt;width:24.75pt;height:11.2pt;z-index:251609088" filled="f" stroked="f">
            <v:stroke endarrow="block" joinstyle="round"/>
            <v:textbox style="mso-next-textbox:#_x0000_s1169;mso-rotate-with-shape:t" inset="0,0,0,0">
              <w:txbxContent>
                <w:p w:rsidR="00841728" w:rsidRPr="008B33DD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8B33DD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087" style="position:absolute;left:0;text-align:left;z-index:251554816" from="241.6pt,530.5pt" to="241.6pt,541.7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068" type="#_x0000_t110" style="position:absolute;left:0;text-align:left;margin-left:181.7pt;margin-top:442.3pt;width:119.15pt;height:88.7pt;z-index:251545600;v-text-anchor:middle" fillcolor="#9cf">
            <v:fill color2="#630"/>
            <v:stroke joinstyle="round"/>
            <v:textbox style="mso-next-textbox:#_x0000_s1068;mso-rotate-with-shape:t" inset="0,0,0,0">
              <w:txbxContent>
                <w:p w:rsidR="00841728" w:rsidRPr="008B33DD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B33DD">
                    <w:rPr>
                      <w:rFonts w:ascii="Times New Roman" w:hAnsi="Times New Roman"/>
                    </w:rPr>
                    <w:t>≥</w:t>
                  </w:r>
                  <w:r w:rsidRPr="008B33DD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8B33DD" w:rsidRPr="008B33DD">
                    <w:rPr>
                      <w:rFonts w:ascii="Times New Roman" w:eastAsia="Times New Roman" w:hAnsi="Times New Roman"/>
                    </w:rPr>
                    <w:t>50 % of MS in favour?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485" style="position:absolute;left:0;text-align:left;z-index:251673600" from="240.95pt,430.2pt" to="240.95pt,442.7pt"/>
        </w:pict>
      </w:r>
      <w:r w:rsidRPr="00B970FD">
        <w:rPr>
          <w:rFonts w:ascii="Times New Roman" w:hAnsi="Times New Roman"/>
          <w:b/>
        </w:rPr>
        <w:pict>
          <v:shape id="_x0000_s1067" type="#_x0000_t109" style="position:absolute;left:0;text-align:left;margin-left:146.55pt;margin-top:368.7pt;width:190.1pt;height:61.9pt;z-index:251544576;v-text-anchor:middle" fillcolor="#9cf">
            <v:fill color2="#630"/>
            <v:stroke joinstyle="round"/>
            <v:textbox style="mso-next-textbox:#_x0000_s1067;mso-rotate-with-shape:t" inset="0,1.5mm,0,0">
              <w:txbxContent>
                <w:p w:rsidR="00F01172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F01172">
                    <w:rPr>
                      <w:rFonts w:ascii="Times New Roman" w:hAnsi="Times New Roman"/>
                    </w:rPr>
                    <w:t xml:space="preserve">BIML </w:t>
                  </w:r>
                  <w:r w:rsidR="008B33DD">
                    <w:rPr>
                      <w:rFonts w:ascii="Times New Roman" w:hAnsi="Times New Roman"/>
                    </w:rPr>
                    <w:t>send proposal to CIML,</w:t>
                  </w:r>
                  <w:r w:rsidR="008B33DD">
                    <w:rPr>
                      <w:rFonts w:ascii="Times New Roman" w:hAnsi="Times New Roman"/>
                    </w:rPr>
                    <w:br/>
                    <w:t>asking</w:t>
                  </w:r>
                  <w:r w:rsidRPr="00F01172">
                    <w:rPr>
                      <w:rFonts w:ascii="Times New Roman" w:hAnsi="Times New Roman"/>
                    </w:rPr>
                    <w:t xml:space="preserve"> if</w:t>
                  </w:r>
                  <w:r w:rsidR="00F01172">
                    <w:rPr>
                      <w:rFonts w:ascii="Times New Roman" w:hAnsi="Times New Roman"/>
                    </w:rPr>
                    <w:t xml:space="preserve"> </w:t>
                  </w:r>
                  <w:r w:rsidRPr="00F01172">
                    <w:rPr>
                      <w:rFonts w:ascii="Times New Roman" w:hAnsi="Times New Roman"/>
                    </w:rPr>
                    <w:t xml:space="preserve">they </w:t>
                  </w:r>
                  <w:r w:rsidR="00F01172">
                    <w:rPr>
                      <w:rFonts w:ascii="Times New Roman" w:hAnsi="Times New Roman"/>
                    </w:rPr>
                    <w:t>approve</w:t>
                  </w:r>
                </w:p>
                <w:p w:rsidR="00841728" w:rsidRDefault="00F01172" w:rsidP="00F01172">
                  <w:pPr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the project</w:t>
                  </w:r>
                </w:p>
                <w:p w:rsidR="00F01172" w:rsidRPr="00F01172" w:rsidRDefault="00F01172" w:rsidP="00F01172">
                  <w:pPr>
                    <w:numPr>
                      <w:ilvl w:val="0"/>
                      <w:numId w:val="8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its allocation to the TC or SC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060" type="#_x0000_t109" style="position:absolute;left:0;text-align:left;margin-left:249.5pt;margin-top:38pt;width:88.7pt;height:22.85pt;z-index:251538432;v-text-anchor:middle" fillcolor="#9cf">
            <v:fill color2="#630"/>
            <v:stroke joinstyle="round"/>
            <v:textbox style="mso-next-textbox:#_x0000_s1060;mso-rotate-with-shape:t" inset="0,1.5mm,0,0">
              <w:txbxContent>
                <w:p w:rsidR="00841728" w:rsidRPr="00C00F00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BIML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088" type="#_x0000_t202" style="position:absolute;left:0;text-align:left;margin-left:246.1pt;margin-top:356.3pt;width:24.75pt;height:11.2pt;z-index:251555840" filled="f" stroked="f">
            <v:stroke endarrow="block" joinstyle="round"/>
            <v:textbox style="mso-next-textbox:#_x0000_s1088;mso-rotate-with-shape:t" inset="0,0,0,0">
              <w:txbxContent>
                <w:p w:rsidR="00841728" w:rsidRPr="003500E9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3500E9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085" style="position:absolute;left:0;text-align:left;z-index:251553792" from="241.25pt,355.55pt" to="241.25pt,368.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080" style="position:absolute;left:0;text-align:left;z-index:251549696" from="240.9pt,72.8pt" to="240.9pt,80.15pt"/>
        </w:pict>
      </w:r>
      <w:r w:rsidRPr="00B970FD">
        <w:rPr>
          <w:rFonts w:ascii="Times New Roman" w:hAnsi="Times New Roman"/>
          <w:b/>
        </w:rPr>
        <w:pict>
          <v:line id="_x0000_s1079" style="position:absolute;left:0;text-align:left;flip:y;z-index:251548672" from="294.1pt,60.85pt" to="294.1pt,72.8pt"/>
        </w:pict>
      </w:r>
      <w:r w:rsidRPr="00B970FD">
        <w:rPr>
          <w:rFonts w:ascii="Times New Roman" w:hAnsi="Times New Roman"/>
          <w:b/>
        </w:rPr>
        <w:pict>
          <v:line id="_x0000_s1078" style="position:absolute;left:0;text-align:left;flip:y;z-index:251547648" from="184pt,60.85pt" to="184pt,72.8pt"/>
        </w:pict>
      </w:r>
      <w:r w:rsidRPr="00B970FD">
        <w:rPr>
          <w:rFonts w:ascii="Times New Roman" w:hAnsi="Times New Roman"/>
          <w:b/>
        </w:rPr>
        <w:pict>
          <v:line id="_x0000_s1077" style="position:absolute;left:0;text-align:left;z-index:251546624" from="184pt,72.8pt" to="294.1pt,72.8pt"/>
        </w:pict>
      </w:r>
      <w:r w:rsidRPr="00B970FD">
        <w:rPr>
          <w:rFonts w:ascii="Times New Roman" w:hAnsi="Times New Roman"/>
          <w:b/>
        </w:rPr>
        <w:pict>
          <v:shape id="_x0000_s1066" type="#_x0000_t110" style="position:absolute;left:0;text-align:left;margin-left:126.05pt;margin-top:234.35pt;width:230.45pt;height:120.8pt;z-index:251543552;v-text-anchor:middle" fillcolor="#9cf">
            <v:fill color2="#630"/>
            <v:stroke joinstyle="round"/>
            <v:textbox style="mso-next-textbox:#_x0000_s1066;mso-rotate-with-shape:t" inset="0,0,0,0">
              <w:txbxContent>
                <w:p w:rsidR="00841728" w:rsidRPr="00A1654D" w:rsidRDefault="00A1654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Does TC or </w:t>
                  </w:r>
                  <w:r w:rsidRPr="00A1654D">
                    <w:rPr>
                      <w:rFonts w:ascii="Times New Roman" w:hAnsi="Times New Roman"/>
                    </w:rPr>
                    <w:t>SC secretariat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1654D">
                    <w:rPr>
                      <w:rFonts w:ascii="Times New Roman" w:hAnsi="Times New Roman"/>
                    </w:rPr>
                    <w:t>want to be convener for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F620EE">
                    <w:rPr>
                      <w:rFonts w:ascii="Times New Roman" w:hAnsi="Times New Roman"/>
                    </w:rPr>
                    <w:t>P</w:t>
                  </w:r>
                  <w:r w:rsidRPr="00A1654D">
                    <w:rPr>
                      <w:rFonts w:ascii="Times New Roman" w:hAnsi="Times New Roman"/>
                    </w:rPr>
                    <w:t xml:space="preserve">roject </w:t>
                  </w:r>
                  <w:r w:rsidR="00F620EE">
                    <w:rPr>
                      <w:rFonts w:ascii="Times New Roman" w:hAnsi="Times New Roman"/>
                    </w:rPr>
                    <w:t>G</w:t>
                  </w:r>
                  <w:r w:rsidRPr="00A1654D">
                    <w:rPr>
                      <w:rFonts w:ascii="Times New Roman" w:hAnsi="Times New Roman"/>
                    </w:rPr>
                    <w:t>roup</w:t>
                  </w:r>
                  <w:r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084" style="position:absolute;left:0;text-align:left;z-index:251552768" from="241.25pt,220.75pt" to="241.25pt,233.25pt"/>
        </w:pict>
      </w:r>
      <w:r w:rsidRPr="00B970FD">
        <w:rPr>
          <w:rFonts w:ascii="Times New Roman" w:hAnsi="Times New Roman"/>
          <w:b/>
        </w:rPr>
        <w:pict>
          <v:shape id="_x0000_s1065" type="#_x0000_t109" style="position:absolute;left:0;text-align:left;margin-left:175.8pt;margin-top:180.65pt;width:129.5pt;height:39.35pt;z-index:251542528;v-text-anchor:middle" fillcolor="#9cf">
            <v:fill color2="#630"/>
            <v:stroke joinstyle="round"/>
            <v:textbox style="mso-next-textbox:#_x0000_s1065;mso-rotate-with-shape:t" inset="0,2mm,0,0">
              <w:txbxContent>
                <w:p w:rsidR="00841728" w:rsidRPr="00A1654D" w:rsidRDefault="008B33D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BIML d</w:t>
                  </w:r>
                  <w:r w:rsidR="00A1654D" w:rsidRPr="00A1654D">
                    <w:rPr>
                      <w:rFonts w:ascii="Times New Roman" w:hAnsi="Times New Roman"/>
                    </w:rPr>
                    <w:t>iscuss</w:t>
                  </w:r>
                  <w:r>
                    <w:rPr>
                      <w:rFonts w:ascii="Times New Roman" w:hAnsi="Times New Roman"/>
                    </w:rPr>
                    <w:t>es</w:t>
                  </w:r>
                  <w:r w:rsidR="00A1654D" w:rsidRPr="00A1654D">
                    <w:rPr>
                      <w:rFonts w:ascii="Times New Roman" w:hAnsi="Times New Roman"/>
                    </w:rPr>
                    <w:t xml:space="preserve"> with TC or SC secretariat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062" type="#_x0000_t109" style="position:absolute;left:0;text-align:left;margin-left:220.8pt;margin-top:139pt;width:40.05pt;height:22.85pt;z-index:251540480;v-text-anchor:middle" fillcolor="#9cf">
            <v:fill color2="#630"/>
            <v:stroke joinstyle="round"/>
            <v:textbox style="mso-next-textbox:#_x0000_s1062;mso-rotate-with-shape:t" inset="0,1mm,0,0">
              <w:txbxContent>
                <w:p w:rsidR="00841728" w:rsidRPr="00C00F00" w:rsidRDefault="00841728" w:rsidP="00C00F00">
                  <w:pPr>
                    <w:spacing w:before="60"/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BI</w:t>
                  </w:r>
                  <w:r w:rsidR="00C00F00" w:rsidRPr="00C00F00">
                    <w:rPr>
                      <w:rFonts w:ascii="Times New Roman" w:hAnsi="Times New Roman"/>
                    </w:rPr>
                    <w:t>M</w:t>
                  </w:r>
                  <w:r w:rsidRPr="00C00F00">
                    <w:rPr>
                      <w:rFonts w:ascii="Times New Roman" w:hAnsi="Times New Roman"/>
                    </w:rPr>
                    <w:t>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063" type="#_x0000_t114" style="position:absolute;left:0;text-align:left;margin-left:204.45pt;margin-top:80.9pt;width:73.6pt;height:46.4pt;z-index:251541504;v-text-anchor:middle" fillcolor="#9cf">
            <v:fill color2="#630"/>
            <v:stroke joinstyle="round"/>
            <v:textbox style="mso-next-textbox:#_x0000_s1063;mso-rotate-with-shape:t" inset="0,0,0,0">
              <w:txbxContent>
                <w:p w:rsidR="00841728" w:rsidRPr="00C00F00" w:rsidRDefault="00841728" w:rsidP="00C00F00">
                  <w:pPr>
                    <w:spacing w:before="120"/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Project</w:t>
                  </w:r>
                </w:p>
                <w:p w:rsidR="00841728" w:rsidRPr="00C00F00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proposal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061" type="#_x0000_t109" style="position:absolute;left:0;text-align:left;margin-left:143.55pt;margin-top:38pt;width:88.6pt;height:22.85pt;z-index:251539456;v-text-anchor:middle" fillcolor="#9cf">
            <v:fill color2="#630"/>
            <v:stroke joinstyle="round"/>
            <v:textbox style="mso-next-textbox:#_x0000_s1061;mso-rotate-with-shape:t" inset="0,1.5mm,0,0">
              <w:txbxContent>
                <w:p w:rsidR="00841728" w:rsidRPr="00C00F00" w:rsidRDefault="00841728" w:rsidP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C00F00">
                    <w:rPr>
                      <w:rFonts w:ascii="Times New Roman" w:hAnsi="Times New Roman"/>
                    </w:rPr>
                    <w:t>CIML Member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082" style="position:absolute;left:0;text-align:left;z-index:251551744" from="240.9pt,161.85pt" to="240.9pt,180.15pt"/>
        </w:pict>
      </w:r>
      <w:r w:rsidRPr="00B970FD">
        <w:rPr>
          <w:rFonts w:ascii="Times New Roman" w:hAnsi="Times New Roman"/>
          <w:b/>
        </w:rPr>
        <w:pict>
          <v:line id="_x0000_s1081" style="position:absolute;left:0;text-align:left;z-index:251550720" from="241.65pt,123.6pt" to="241.65pt,139pt">
            <v:stroke endarrow="block"/>
          </v:line>
        </w:pict>
      </w:r>
      <w:r w:rsidR="00AE0EB6" w:rsidRPr="00EB195F">
        <w:rPr>
          <w:rFonts w:ascii="Times New Roman" w:hAnsi="Times New Roman"/>
          <w:b/>
        </w:rPr>
        <w:t>Project proposal</w:t>
      </w:r>
      <w:r w:rsidR="0067637D" w:rsidRPr="00EB195F">
        <w:rPr>
          <w:rFonts w:ascii="Times New Roman" w:hAnsi="Times New Roman"/>
          <w:b/>
        </w:rPr>
        <w:t xml:space="preserve"> and approval (5.4)</w:t>
      </w:r>
    </w:p>
    <w:p w:rsidR="00A1654D" w:rsidRPr="00EB195F" w:rsidRDefault="00B970FD" w:rsidP="00EB195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noProof/>
          <w:lang w:eastAsia="en-GB"/>
        </w:rPr>
        <w:pict>
          <v:shape id="_x0000_s1614" type="#_x0000_t177" style="position:absolute;left:0;text-align:left;margin-left:169.55pt;margin-top:581.5pt;width:142.95pt;height:54.6pt;z-index:251746304;v-text-anchor:middle" fillcolor="#9cf">
            <v:fill color2="#630"/>
            <v:stroke joinstyle="round"/>
            <v:textbox style="mso-next-textbox:#_x0000_s1614;mso-rotate-with-shape:t" inset="0,4mm,0,0">
              <w:txbxContent>
                <w:p w:rsidR="00CC7D76" w:rsidRPr="008D78E5" w:rsidRDefault="00CC7D76" w:rsidP="00CC7D7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Establish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Pr="008D78E5">
                    <w:rPr>
                      <w:rFonts w:ascii="Times New Roman" w:hAnsi="Times New Roman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 xml:space="preserve"> (5.3)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615" style="position:absolute;left:0;text-align:left;z-index:251747328" from="241.2pt,569.95pt" to="241.2pt,581.2pt">
            <v:stroke endarrow="block"/>
          </v:line>
        </w:pict>
      </w:r>
      <w:r w:rsidR="0067637D" w:rsidRPr="00EB195F">
        <w:rPr>
          <w:rFonts w:ascii="Times New Roman" w:hAnsi="Times New Roman"/>
        </w:rPr>
        <w:br w:type="page"/>
      </w:r>
      <w:r w:rsidR="005D7138" w:rsidRPr="005D7138">
        <w:rPr>
          <w:rFonts w:ascii="Times New Roman" w:hAnsi="Times New Roman"/>
          <w:b/>
          <w:sz w:val="28"/>
          <w:szCs w:val="28"/>
        </w:rPr>
        <w:t>A</w:t>
      </w:r>
      <w:r w:rsidR="001C167C">
        <w:rPr>
          <w:rFonts w:ascii="Times New Roman" w:hAnsi="Times New Roman"/>
          <w:b/>
          <w:sz w:val="28"/>
          <w:szCs w:val="28"/>
        </w:rPr>
        <w:t>nnex A.3</w:t>
      </w:r>
    </w:p>
    <w:p w:rsidR="00A1654D" w:rsidRPr="00EB195F" w:rsidRDefault="00B970FD" w:rsidP="00EB195F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line id="_x0000_s1453" style="position:absolute;left:0;text-align:left;z-index:251668480" from="370.45pt,53.25pt" to="370.45pt,68.8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452" style="position:absolute;left:0;text-align:left;z-index:251667456" from="251.65pt,53.15pt" to="370.45pt,53.25pt"/>
        </w:pict>
      </w:r>
      <w:r w:rsidR="0067637D" w:rsidRPr="00EB195F">
        <w:rPr>
          <w:rFonts w:ascii="Times New Roman" w:hAnsi="Times New Roman"/>
          <w:b/>
        </w:rPr>
        <w:t>E</w:t>
      </w:r>
      <w:r w:rsidR="00A1654D" w:rsidRPr="00EB195F">
        <w:rPr>
          <w:rFonts w:ascii="Times New Roman" w:hAnsi="Times New Roman"/>
          <w:b/>
        </w:rPr>
        <w:t xml:space="preserve">stablishment of a </w:t>
      </w:r>
      <w:r w:rsidR="0067637D" w:rsidRPr="00EB195F">
        <w:rPr>
          <w:rFonts w:ascii="Times New Roman" w:hAnsi="Times New Roman"/>
          <w:b/>
        </w:rPr>
        <w:t xml:space="preserve">new </w:t>
      </w:r>
      <w:r w:rsidR="00F620EE">
        <w:rPr>
          <w:rFonts w:ascii="Times New Roman" w:hAnsi="Times New Roman"/>
          <w:b/>
        </w:rPr>
        <w:t>Project Group</w:t>
      </w:r>
      <w:r w:rsidR="0067637D" w:rsidRPr="00EB195F">
        <w:rPr>
          <w:rFonts w:ascii="Times New Roman" w:hAnsi="Times New Roman"/>
          <w:b/>
        </w:rPr>
        <w:t xml:space="preserve"> (5.</w:t>
      </w:r>
      <w:r w:rsidR="00761AA5">
        <w:rPr>
          <w:rFonts w:ascii="Times New Roman" w:hAnsi="Times New Roman"/>
          <w:b/>
        </w:rPr>
        <w:t>3</w:t>
      </w:r>
      <w:r w:rsidR="0067637D" w:rsidRPr="00EB195F">
        <w:rPr>
          <w:rFonts w:ascii="Times New Roman" w:hAnsi="Times New Roman"/>
          <w:b/>
        </w:rPr>
        <w:t>)</w:t>
      </w:r>
    </w:p>
    <w:p w:rsidR="00A1654D" w:rsidRPr="00EB195F" w:rsidRDefault="00A1654D" w:rsidP="00EB195F">
      <w:pPr>
        <w:spacing w:before="120"/>
        <w:rPr>
          <w:rFonts w:ascii="Times New Roman" w:hAnsi="Times New Roman"/>
        </w:rPr>
      </w:pPr>
    </w:p>
    <w:p w:rsidR="00AE0EB6" w:rsidRPr="00EB195F" w:rsidRDefault="00B970FD" w:rsidP="00EB195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rFonts w:ascii="Times New Roman" w:hAnsi="Times New Roman"/>
          <w:b/>
        </w:rPr>
        <w:pict>
          <v:shape id="_x0000_s1436" type="#_x0000_t177" style="position:absolute;left:0;text-align:left;margin-left:326.2pt;margin-top:545.2pt;width:93.8pt;height:74.75pt;z-index:251662336;v-text-anchor:middle" fillcolor="#9cf">
            <v:fill color2="#630"/>
            <v:stroke joinstyle="round"/>
            <v:textbox style="mso-next-textbox:#_x0000_s1436;mso-rotate-with-shape:t" inset="0,1mm,0,0">
              <w:txbxContent>
                <w:p w:rsidR="00A1654D" w:rsidRPr="008D78E5" w:rsidRDefault="00606385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Project development by </w:t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27" type="#_x0000_t202" style="position:absolute;left:0;text-align:left;margin-left:435.6pt;margin-top:56pt;width:24.75pt;height:11.2pt;z-index:251759616" filled="f" stroked="f">
            <v:stroke endarrow="block" joinstyle="round"/>
            <v:textbox style="mso-next-textbox:#_x0000_s1627;mso-rotate-with-shape:t" inset="0,0,0,0">
              <w:txbxContent>
                <w:p w:rsidR="00606385" w:rsidRPr="009556EB" w:rsidRDefault="00606385" w:rsidP="00606385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26" type="#_x0000_t202" style="position:absolute;left:0;text-align:left;margin-left:131.1pt;margin-top:302.05pt;width:24.75pt;height:11.2pt;z-index:251758592" filled="f" stroked="f">
            <v:stroke endarrow="block" joinstyle="round"/>
            <v:textbox style="mso-next-textbox:#_x0000_s1626;mso-rotate-with-shape:t" inset="0,0,0,0">
              <w:txbxContent>
                <w:p w:rsidR="00606385" w:rsidRPr="009556EB" w:rsidRDefault="00606385" w:rsidP="00606385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25" type="#_x0000_t202" style="position:absolute;left:0;text-align:left;margin-left:373.65pt;margin-top:109.85pt;width:17.55pt;height:11.2pt;z-index:251757568" filled="f" stroked="f">
            <v:stroke endarrow="block" joinstyle="round"/>
            <v:textbox style="mso-next-textbox:#_x0000_s1625;mso-rotate-with-shape:t" inset="0,0,0,0">
              <w:txbxContent>
                <w:p w:rsidR="00606385" w:rsidRPr="009556EB" w:rsidRDefault="00606385" w:rsidP="00606385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20" style="position:absolute;left:0;text-align:left;z-index:251752448" from="440.25pt,68.75pt" to="449.95pt,68.7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24" style="position:absolute;left:0;text-align:left;z-index:251756544" from="404.6pt,175.65pt" to="450.65pt,175.7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23" style="position:absolute;left:0;text-align:left;z-index:251755520" from="404.7pt,176.2pt" to="404.7pt,185.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22" style="position:absolute;left:0;text-align:left;z-index:251754496" from="262.1pt,176.4pt" to="336.3pt,176.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21" style="position:absolute;left:0;text-align:left;z-index:251753472" from="449.65pt,69.3pt" to="449.65pt,175.35pt"/>
        </w:pict>
      </w:r>
      <w:r w:rsidRPr="00B970FD">
        <w:rPr>
          <w:rFonts w:ascii="Times New Roman" w:hAnsi="Times New Roman"/>
          <w:b/>
        </w:rPr>
        <w:pict>
          <v:line id="_x0000_s1475" style="position:absolute;left:0;text-align:left;z-index:251670528" from="21.1pt,255.1pt" to="21.45pt,544.2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18" type="#_x0000_t202" style="position:absolute;left:0;text-align:left;margin-left:21.15pt;margin-top:242.2pt;width:17.55pt;height:11.2pt;z-index:251696128" filled="f" stroked="f">
            <v:stroke endarrow="block" joinstyle="round"/>
            <v:textbox style="mso-next-textbox:#_x0000_s1518;mso-rotate-with-shape:t" inset="0,0,0,0">
              <w:txbxContent>
                <w:p w:rsidR="008D78E5" w:rsidRPr="009556EB" w:rsidRDefault="008D78E5" w:rsidP="008D78E5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7" style="position:absolute;left:0;text-align:left;flip:x;z-index:251695104" from="20.4pt,255.4pt" to="39.65pt,255.4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01" style="position:absolute;left:0;text-align:left;z-index:251681792" from="125.6pt,374.65pt" to="125.6pt,414.0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17" type="#_x0000_t109" style="position:absolute;left:0;text-align:left;margin-left:62pt;margin-top:339.15pt;width:126.2pt;height:34.8pt;z-index:251749376;v-text-anchor:middle" fillcolor="#9cf">
            <v:fill color2="#630"/>
            <v:stroke joinstyle="round"/>
            <v:textbox style="mso-next-textbox:#_x0000_s1617;mso-rotate-with-shape:t" inset="0,1mm,0,0">
              <w:txbxContent>
                <w:p w:rsidR="001C167C" w:rsidRPr="00C00F00" w:rsidRDefault="001C167C" w:rsidP="001C167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BIML informed of convener candidate(s)</w:t>
                  </w:r>
                </w:p>
              </w:txbxContent>
            </v:textbox>
          </v:shape>
        </w:pict>
      </w:r>
      <w:r w:rsidRPr="00B970FD">
        <w:rPr>
          <w:noProof/>
          <w:lang w:eastAsia="en-GB"/>
        </w:rPr>
        <w:pict>
          <v:line id="_x0000_s1619" style="position:absolute;left:0;text-align:left;z-index:251751424" from="124.9pt,299.55pt" to="125.25pt,338.5pt"/>
        </w:pict>
      </w:r>
      <w:r w:rsidRPr="00B970FD">
        <w:rPr>
          <w:noProof/>
          <w:lang w:eastAsia="en-GB"/>
        </w:rPr>
        <w:pict>
          <v:shape id="_x0000_s1616" type="#_x0000_t177" style="position:absolute;left:0;text-align:left;margin-left:69.8pt;margin-top:18.35pt;width:109.6pt;height:36.95pt;z-index:251748352;v-text-anchor:middle" fillcolor="#9cf">
            <v:fill color2="#630"/>
            <v:stroke joinstyle="round"/>
            <v:textbox style="mso-next-textbox:#_x0000_s1616;mso-rotate-with-shape:t" inset="0,2mm,0,0">
              <w:txbxContent>
                <w:p w:rsidR="00CC7D76" w:rsidRPr="008D78E5" w:rsidRDefault="00CC7D76" w:rsidP="00CC7D7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Project approved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18" style="position:absolute;left:0;text-align:left;z-index:251750400" from="124.35pt,55.8pt" to="124.7pt,94.7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499" type="#_x0000_t109" style="position:absolute;left:0;text-align:left;margin-left:54.05pt;margin-top:94.7pt;width:141.2pt;height:76.85pt;z-index:251679744;v-text-anchor:middle" fillcolor="#9cf">
            <v:fill color2="#630"/>
            <v:stroke joinstyle="round"/>
            <v:textbox style="mso-next-textbox:#_x0000_s1499;mso-rotate-with-shape:t" inset="0,1mm,0,0">
              <w:txbxContent>
                <w:p w:rsidR="007032C6" w:rsidRPr="00C00F00" w:rsidRDefault="001C167C" w:rsidP="007032C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TC or SC secretariat asks its P-members if they wish to remain P-members for this project and if they want to be </w:t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>
                    <w:rPr>
                      <w:rFonts w:ascii="Times New Roman" w:hAnsi="Times New Roman"/>
                    </w:rPr>
                    <w:t xml:space="preserve"> convener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442" style="position:absolute;left:0;text-align:left;z-index:251663360" from="124.9pt,172.05pt" to="125.25pt,211pt"/>
        </w:pict>
      </w:r>
      <w:r w:rsidRPr="00B970FD">
        <w:rPr>
          <w:rFonts w:ascii="Times New Roman" w:hAnsi="Times New Roman"/>
          <w:b/>
        </w:rPr>
        <w:pict>
          <v:shape id="_x0000_s1428" type="#_x0000_t110" style="position:absolute;left:0;text-align:left;margin-left:39.4pt;margin-top:211.25pt;width:171.5pt;height:88.7pt;z-index:251661312;v-text-anchor:middle" fillcolor="#9cf">
            <v:fill color2="#630"/>
            <v:stroke joinstyle="round"/>
            <v:textbox style="mso-next-textbox:#_x0000_s1428;mso-rotate-with-shape:t" inset="0,0,0,0">
              <w:txbxContent>
                <w:p w:rsidR="00A1654D" w:rsidRPr="007032C6" w:rsidRDefault="001C167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Is there a volunteer to be convener?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473" type="#_x0000_t109" style="position:absolute;left:0;text-align:left;margin-left:-8.9pt;margin-top:545.05pt;width:59.7pt;height:44.65pt;z-index:251669504;v-text-anchor:middle" fillcolor="#9cf">
            <v:fill color2="#630"/>
            <v:stroke joinstyle="round"/>
            <v:textbox style="mso-next-textbox:#_x0000_s1473;mso-rotate-with-shape:t" inset="0,0,0,0">
              <w:txbxContent>
                <w:p w:rsidR="00A1654D" w:rsidRPr="008D78E5" w:rsidRDefault="00A1654D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BIML</w:t>
                  </w:r>
                </w:p>
                <w:p w:rsidR="00A1654D" w:rsidRPr="008D78E5" w:rsidRDefault="00A1654D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reports to</w:t>
                  </w:r>
                </w:p>
                <w:p w:rsidR="00A1654D" w:rsidRPr="008D78E5" w:rsidRDefault="00A1654D">
                  <w:pPr>
                    <w:jc w:val="center"/>
                    <w:rPr>
                      <w:rFonts w:ascii="Times New Roman" w:hAnsi="Times New Roman"/>
                    </w:rPr>
                  </w:pPr>
                  <w:r w:rsidRPr="008D78E5">
                    <w:rPr>
                      <w:rFonts w:ascii="Times New Roman" w:hAnsi="Times New Roman"/>
                    </w:rPr>
                    <w:t>the CIML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9" style="position:absolute;left:0;text-align:left;z-index:251697152" from="370.9pt,369pt" to="372.8pt,544.7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15" type="#_x0000_t109" style="position:absolute;left:0;text-align:left;margin-left:304.2pt;margin-top:326.2pt;width:134.15pt;height:42.65pt;z-index:251693056;v-text-anchor:middle" fillcolor="#9cf">
            <v:fill color2="#630"/>
            <v:stroke joinstyle="round"/>
            <v:textbox style="mso-next-textbox:#_x0000_s1515;mso-rotate-with-shape:t" inset="0,2mm,0,0">
              <w:txbxContent>
                <w:p w:rsidR="00857949" w:rsidRPr="007032C6" w:rsidRDefault="00857949" w:rsidP="0085794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 w:rsidR="008D78E5">
                    <w:rPr>
                      <w:rFonts w:ascii="Times New Roman" w:hAnsi="Times New Roman"/>
                    </w:rPr>
                    <w:t xml:space="preserve">sets up </w:t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="008D78E5">
                    <w:rPr>
                      <w:rFonts w:ascii="Times New Roman" w:hAnsi="Times New Roman"/>
                    </w:rPr>
                    <w:t xml:space="preserve"> web site and tools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6" style="position:absolute;left:0;text-align:left;z-index:251694080" from="370.9pt,302.25pt" to="371.3pt,325.4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08" type="#_x0000_t109" style="position:absolute;left:0;text-align:left;margin-left:304.65pt;margin-top:252.15pt;width:134.15pt;height:50.5pt;z-index:251686912;v-text-anchor:middle" fillcolor="#9cf">
            <v:fill color2="#630"/>
            <v:stroke joinstyle="round"/>
            <v:textbox style="mso-next-textbox:#_x0000_s1508;mso-rotate-with-shape:t" inset="0,2mm,0,0">
              <w:txbxContent>
                <w:p w:rsidR="00313679" w:rsidRPr="007032C6" w:rsidRDefault="00313679" w:rsidP="0031367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 w:rsidR="008D78E5">
                    <w:rPr>
                      <w:rFonts w:ascii="Times New Roman" w:hAnsi="Times New Roman"/>
                    </w:rPr>
                    <w:t>informs</w:t>
                  </w:r>
                  <w:r w:rsidR="008D78E5">
                    <w:rPr>
                      <w:rFonts w:ascii="Times New Roman" w:hAnsi="Times New Roman"/>
                    </w:rPr>
                    <w:br/>
                    <w:t xml:space="preserve">CIML Member of chosen </w:t>
                  </w:r>
                  <w:r w:rsidR="00606385">
                    <w:rPr>
                      <w:rFonts w:ascii="Times New Roman" w:hAnsi="Times New Roman"/>
                    </w:rPr>
                    <w:t>convener</w:t>
                  </w:r>
                  <w:r w:rsidR="008D78E5">
                    <w:rPr>
                      <w:rFonts w:ascii="Times New Roman" w:hAnsi="Times New Roman"/>
                    </w:rPr>
                    <w:t xml:space="preserve"> country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4" style="position:absolute;left:0;text-align:left;z-index:251692032" from="370.9pt,229.45pt" to="371.3pt,252.6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07" type="#_x0000_t109" style="position:absolute;left:0;text-align:left;margin-left:304.2pt;margin-top:186.35pt;width:134.15pt;height:42.65pt;z-index:251685888;v-text-anchor:middle" fillcolor="#9cf">
            <v:fill color2="#630"/>
            <v:stroke joinstyle="round"/>
            <v:textbox style="mso-next-textbox:#_x0000_s1507;mso-rotate-with-shape:t" inset="0,2mm,0,0">
              <w:txbxContent>
                <w:p w:rsidR="00313679" w:rsidRPr="007032C6" w:rsidRDefault="00313679" w:rsidP="00313679">
                  <w:pPr>
                    <w:jc w:val="center"/>
                    <w:rPr>
                      <w:rFonts w:ascii="Times New Roman" w:hAnsi="Times New Roman"/>
                    </w:rPr>
                  </w:pPr>
                  <w:r w:rsidRPr="007032C6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>allocates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="003500E9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number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2" style="position:absolute;left:0;text-align:left;z-index:251689984" from="336.45pt,175.8pt" to="336.45pt,185.1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3" style="position:absolute;left:0;text-align:left;z-index:251691008" from="370.55pt,150.7pt" to="370.95pt,185.1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09" style="position:absolute;left:0;text-align:left;flip:x y;z-index:251687936" from="262.55pt,176.35pt" to="263.3pt,513.4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10" style="position:absolute;left:0;text-align:left;z-index:251688960" from="126.85pt,513.05pt" to="264.4pt,513.05pt"/>
        </w:pict>
      </w:r>
      <w:r w:rsidRPr="00B970FD">
        <w:rPr>
          <w:rFonts w:ascii="Times New Roman" w:hAnsi="Times New Roman"/>
          <w:b/>
        </w:rPr>
        <w:pict>
          <v:line id="_x0000_s1449" style="position:absolute;left:0;text-align:left;z-index:251664384" from="126.1pt,493.65pt" to="126.1pt,513pt"/>
        </w:pict>
      </w:r>
      <w:r w:rsidRPr="00B970FD">
        <w:rPr>
          <w:rFonts w:ascii="Times New Roman" w:hAnsi="Times New Roman"/>
          <w:b/>
        </w:rPr>
        <w:pict>
          <v:shape id="_x0000_s1479" type="#_x0000_t202" style="position:absolute;left:0;text-align:left;margin-left:131pt;margin-top:494.2pt;width:17.55pt;height:11.2pt;z-index:251671552" filled="f" stroked="f">
            <v:stroke endarrow="block" joinstyle="round"/>
            <v:textbox style="mso-next-textbox:#_x0000_s1479;mso-rotate-with-shape:t" inset="0,0,0,0">
              <w:txbxContent>
                <w:p w:rsidR="00A1654D" w:rsidRPr="009556EB" w:rsidRDefault="00A1654D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481" type="#_x0000_t202" style="position:absolute;left:0;text-align:left;margin-left:196.75pt;margin-top:439.3pt;width:24.75pt;height:11.2pt;z-index:251672576" filled="f" stroked="f">
            <v:stroke endarrow="block" joinstyle="round"/>
            <v:textbox style="mso-next-textbox:#_x0000_s1481;mso-rotate-with-shape:t" inset="0,0,0,0">
              <w:txbxContent>
                <w:p w:rsidR="00A1654D" w:rsidRPr="009556EB" w:rsidRDefault="00A1654D">
                  <w:pPr>
                    <w:rPr>
                      <w:rFonts w:ascii="Times New Roman" w:hAnsi="Times New Roman"/>
                      <w:sz w:val="20"/>
                    </w:rPr>
                  </w:pPr>
                  <w:r w:rsidRPr="009556EB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451" style="position:absolute;left:0;text-align:left;flip:x y;z-index:251666432" from="251.3pt,13.55pt" to="252.4pt,453.35pt"/>
        </w:pict>
      </w:r>
      <w:r w:rsidRPr="00B970FD">
        <w:rPr>
          <w:rFonts w:ascii="Times New Roman" w:hAnsi="Times New Roman"/>
          <w:b/>
        </w:rPr>
        <w:pict>
          <v:line id="_x0000_s1450" style="position:absolute;left:0;text-align:left;z-index:251665408" from="195.1pt,453.8pt" to="251.65pt,453.8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05" type="#_x0000_t109" style="position:absolute;left:0;text-align:left;margin-left:305.1pt;margin-top:127.15pt;width:131.45pt;height:22.7pt;z-index:251683840;v-text-anchor:middle" fillcolor="#9cf">
            <v:fill color2="#630"/>
            <v:stroke joinstyle="round"/>
            <v:textbox style="mso-next-textbox:#_x0000_s1505;mso-rotate-with-shape:t" inset="0,1mm,0,0">
              <w:txbxContent>
                <w:p w:rsidR="009556EB" w:rsidRPr="00313679" w:rsidRDefault="009556EB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313679">
                    <w:rPr>
                      <w:rFonts w:ascii="Times New Roman" w:hAnsi="Times New Roman"/>
                    </w:rPr>
                    <w:t>CIML</w:t>
                  </w:r>
                  <w:r w:rsidR="00313679" w:rsidRPr="00313679">
                    <w:rPr>
                      <w:rFonts w:ascii="Times New Roman" w:hAnsi="Times New Roman"/>
                    </w:rPr>
                    <w:t xml:space="preserve"> makes decision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506" style="position:absolute;left:0;text-align:left;z-index:251684864" from="370.55pt,108.3pt" to="370.55pt,126.6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03" type="#_x0000_t110" style="position:absolute;left:0;text-align:left;margin-left:300.35pt;margin-top:29.5pt;width:140pt;height:78.35pt;z-index:251682816;v-text-anchor:middle" fillcolor="#9cf">
            <v:fill color2="#630"/>
            <v:stroke joinstyle="round"/>
            <v:textbox style="mso-next-textbox:#_x0000_s1503;mso-rotate-with-shape:t" inset="0,0,0,0">
              <w:txbxContent>
                <w:p w:rsidR="009556EB" w:rsidRPr="009556EB" w:rsidRDefault="009556EB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Can the BIML resolve this</w:t>
                  </w:r>
                  <w:r w:rsidRPr="009556EB"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500" type="#_x0000_t110" style="position:absolute;left:0;text-align:left;margin-left:55.75pt;margin-top:414.55pt;width:140pt;height:78.35pt;z-index:251680768;v-text-anchor:middle" fillcolor="#9cf">
            <v:fill color2="#630"/>
            <v:stroke joinstyle="round"/>
            <v:textbox style="mso-next-textbox:#_x0000_s1500;mso-rotate-with-shape:t" inset="0,0,0,0">
              <w:txbxContent>
                <w:p w:rsidR="009556EB" w:rsidRPr="009556EB" w:rsidRDefault="009556EB" w:rsidP="009556EB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More than one v</w:t>
                  </w:r>
                  <w:r w:rsidRPr="009556EB">
                    <w:rPr>
                      <w:rFonts w:ascii="Times New Roman" w:hAnsi="Times New Roman"/>
                    </w:rPr>
                    <w:t>olunteer?</w:t>
                  </w:r>
                </w:p>
              </w:txbxContent>
            </v:textbox>
          </v:shape>
        </w:pict>
      </w:r>
      <w:r w:rsidR="00A1654D" w:rsidRPr="00EB195F">
        <w:rPr>
          <w:rFonts w:ascii="Times New Roman" w:hAnsi="Times New Roman"/>
        </w:rPr>
        <w:br w:type="page"/>
      </w:r>
      <w:r w:rsidR="003500E9">
        <w:rPr>
          <w:rFonts w:ascii="Times New Roman" w:hAnsi="Times New Roman"/>
          <w:b/>
          <w:sz w:val="28"/>
          <w:szCs w:val="28"/>
        </w:rPr>
        <w:t>Annex A.4</w:t>
      </w:r>
    </w:p>
    <w:p w:rsidR="0046598D" w:rsidRDefault="00B970FD" w:rsidP="00EB195F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line id="_x0000_s1130" style="position:absolute;left:0;text-align:left;z-index:251572224" from="241.5pt,72.1pt" to="241.5pt,83.55pt"/>
        </w:pict>
      </w:r>
      <w:r w:rsidR="00AE0EB6" w:rsidRPr="00EB195F">
        <w:rPr>
          <w:rFonts w:ascii="Times New Roman" w:hAnsi="Times New Roman"/>
          <w:b/>
        </w:rPr>
        <w:t>Project development</w:t>
      </w:r>
      <w:r w:rsidR="003500E9">
        <w:rPr>
          <w:rFonts w:ascii="Times New Roman" w:hAnsi="Times New Roman"/>
          <w:b/>
        </w:rPr>
        <w:t xml:space="preserve"> (6.3-6.4</w:t>
      </w:r>
      <w:r w:rsidR="002B4AC6">
        <w:rPr>
          <w:rFonts w:ascii="Times New Roman" w:hAnsi="Times New Roman"/>
          <w:b/>
        </w:rPr>
        <w:t>)</w:t>
      </w:r>
    </w:p>
    <w:p w:rsidR="000A36A6" w:rsidRDefault="00B970FD" w:rsidP="00EB195F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line id="_x0000_s1177" style="position:absolute;left:0;text-align:left;flip:x;z-index:251615232" from="213.9pt,680.95pt" to="342.55pt,680.9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7" style="position:absolute;left:0;text-align:left;flip:x;z-index:251780096" from="213.6pt,674.4pt" to="213.6pt,681.0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6" style="position:absolute;left:0;text-align:left;flip:x;z-index:251779072" from="213.6pt,633.5pt" to="213.6pt,642.8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2" style="position:absolute;left:0;text-align:left;flip:x;z-index:251774976" from="54.1pt,634.05pt" to="214.55pt,634.0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5" style="position:absolute;left:0;text-align:left;flip:x;z-index:251778048" from="139.3pt,625.2pt" to="139.3pt,633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4" style="position:absolute;left:0;text-align:left;flip:x;z-index:251777024" from="129.95pt,634.25pt" to="129.95pt,650.3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3" style="position:absolute;left:0;text-align:left;flip:x;z-index:251776000" from="54.2pt,634.2pt" to="54.2pt,651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0" style="position:absolute;left:0;text-align:left;flip:x;z-index:251772928" from="137.35pt,575.9pt" to="271.55pt,575.9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1" style="position:absolute;left:0;text-align:left;flip:x;z-index:251773952" from="138.05pt,576.5pt" to="138.05pt,581.3pt"/>
        </w:pict>
      </w:r>
      <w:r w:rsidRPr="00B970FD">
        <w:rPr>
          <w:rFonts w:ascii="Times New Roman" w:hAnsi="Times New Roman"/>
          <w:b/>
        </w:rPr>
        <w:pict>
          <v:line id="_x0000_s1176" style="position:absolute;left:0;text-align:left;flip:x;z-index:251614208" from="271.7pt,570.9pt" to="271.7pt,575.7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36" type="#_x0000_t109" style="position:absolute;left:0;text-align:left;margin-left:80.1pt;margin-top:581.8pt;width:115.3pt;height:43.9pt;z-index:251768832;v-text-anchor:middle" fillcolor="#9cf">
            <v:fill color2="#630"/>
            <v:stroke joinstyle="round"/>
            <v:textbox style="mso-next-textbox:#_x0000_s1636;mso-rotate-with-shape:t" inset="0,0,0,0">
              <w:txbxContent>
                <w:p w:rsidR="001C01BF" w:rsidRPr="00F2184B" w:rsidRDefault="001C01BF" w:rsidP="001C01B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BIML</w:t>
                  </w:r>
                  <w:r w:rsidRPr="00F2184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discusses with Presidential Council and the CIML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39" type="#_x0000_t109" style="position:absolute;left:0;text-align:left;margin-left:159.8pt;margin-top:643.1pt;width:109.3pt;height:31.5pt;z-index:251771904;v-text-anchor:middle" fillcolor="#9cf">
            <v:fill color2="#630"/>
            <v:stroke joinstyle="round"/>
            <v:textbox style="mso-next-textbox:#_x0000_s1639;mso-rotate-with-shape:t" inset="0,0,0,0">
              <w:txbxContent>
                <w:p w:rsidR="001C01BF" w:rsidRPr="00F2184B" w:rsidRDefault="001C01BF" w:rsidP="001C01B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Proceed with CIML ballot/approval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38" type="#_x0000_t109" style="position:absolute;left:0;text-align:left;margin-left:108.65pt;margin-top:650.95pt;width:42.2pt;height:16.5pt;z-index:251770880;v-text-anchor:middle" fillcolor="#9cf">
            <v:fill color2="#630"/>
            <v:stroke joinstyle="round"/>
            <v:textbox style="mso-next-textbox:#_x0000_s1638;mso-rotate-with-shape:t" inset="0,0,0,0">
              <w:txbxContent>
                <w:p w:rsidR="001C01BF" w:rsidRPr="00F2184B" w:rsidRDefault="001C01BF" w:rsidP="001C01B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Other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37" type="#_x0000_t109" style="position:absolute;left:0;text-align:left;margin-left:7.15pt;margin-top:651pt;width:93.95pt;height:16.5pt;z-index:251769856;v-text-anchor:middle" fillcolor="#9cf">
            <v:fill color2="#630"/>
            <v:stroke joinstyle="round"/>
            <v:textbox style="mso-next-textbox:#_x0000_s1637;mso-rotate-with-shape:t" inset="0,0,0,0">
              <w:txbxContent>
                <w:p w:rsidR="001C01BF" w:rsidRPr="00F2184B" w:rsidRDefault="001C01BF" w:rsidP="001C01B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Abandon project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74" style="position:absolute;left:0;text-align:left;flip:x;z-index:251612160" from="272.05pt,511.8pt" to="272.1pt,536.85pt"/>
        </w:pict>
      </w:r>
      <w:r w:rsidRPr="00B970FD">
        <w:rPr>
          <w:rFonts w:ascii="Times New Roman" w:hAnsi="Times New Roman"/>
          <w:b/>
        </w:rPr>
        <w:pict>
          <v:shape id="_x0000_s1175" type="#_x0000_t109" style="position:absolute;left:0;text-align:left;margin-left:210.6pt;margin-top:536.1pt;width:123.4pt;height:35.25pt;z-index:251613184;mso-wrap-style:none;v-text-anchor:middle" fillcolor="#9cf">
            <v:fill color2="#630"/>
            <v:stroke joinstyle="round"/>
            <v:textbox style="mso-next-textbox:#_x0000_s1175;mso-rotate-with-shape:t" inset="0,0,0,0">
              <w:txbxContent>
                <w:p w:rsidR="00841728" w:rsidRPr="00F2184B" w:rsidRDefault="00F2184B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>Convener</w:t>
                  </w:r>
                  <w:r w:rsidR="00841728" w:rsidRPr="00F2184B">
                    <w:rPr>
                      <w:rFonts w:ascii="Times New Roman" w:hAnsi="Times New Roman"/>
                    </w:rPr>
                    <w:t xml:space="preserve"> </w:t>
                  </w:r>
                  <w:r w:rsidR="001C01BF">
                    <w:rPr>
                      <w:rFonts w:ascii="Times New Roman" w:hAnsi="Times New Roman"/>
                    </w:rPr>
                    <w:t>tells BIML</w:t>
                  </w:r>
                  <w:r w:rsidR="00841728" w:rsidRPr="00F2184B">
                    <w:rPr>
                      <w:rFonts w:ascii="Times New Roman" w:hAnsi="Times New Roman"/>
                    </w:rPr>
                    <w:t xml:space="preserve"> no</w:t>
                  </w:r>
                </w:p>
                <w:p w:rsidR="00841728" w:rsidRPr="00F2184B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>better agreement possible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45" style="position:absolute;left:0;text-align:left;z-index:251587584" from="243.4pt,511pt" to="243.4pt,531.65pt"/>
        </w:pict>
      </w:r>
      <w:r w:rsidRPr="00B970FD">
        <w:rPr>
          <w:rFonts w:ascii="Times New Roman" w:hAnsi="Times New Roman"/>
          <w:b/>
        </w:rPr>
        <w:pict>
          <v:line id="_x0000_s1146" style="position:absolute;left:0;text-align:left;flip:x;z-index:251588608" from="44.7pt,531.65pt" to="243.4pt,531.65pt"/>
        </w:pict>
      </w:r>
      <w:r w:rsidRPr="00B970FD">
        <w:rPr>
          <w:rFonts w:ascii="Times New Roman" w:hAnsi="Times New Roman"/>
          <w:b/>
        </w:rPr>
        <w:pict>
          <v:line id="_x0000_s1147" style="position:absolute;left:0;text-align:left;flip:y;z-index:251589632" from="44.7pt,513.55pt" to="44.7pt,531.65pt"/>
        </w:pict>
      </w:r>
      <w:r w:rsidRPr="00B970FD">
        <w:rPr>
          <w:rFonts w:ascii="Times New Roman" w:hAnsi="Times New Roman"/>
          <w:b/>
        </w:rPr>
        <w:pict>
          <v:line id="_x0000_s1144" style="position:absolute;left:0;text-align:left;z-index:251586560" from="197.9pt,511.8pt" to="197.9pt,522.35pt"/>
        </w:pict>
      </w:r>
      <w:r w:rsidRPr="00B970FD">
        <w:rPr>
          <w:rFonts w:ascii="Times New Roman" w:hAnsi="Times New Roman"/>
          <w:b/>
        </w:rPr>
        <w:pict>
          <v:line id="_x0000_s1148" style="position:absolute;left:0;text-align:left;flip:x;z-index:251590656" from="125.4pt,522.35pt" to="197.9pt,522.35pt"/>
        </w:pict>
      </w:r>
      <w:r w:rsidRPr="00B970FD">
        <w:rPr>
          <w:rFonts w:ascii="Times New Roman" w:hAnsi="Times New Roman"/>
          <w:b/>
        </w:rPr>
        <w:pict>
          <v:shape id="_x0000_s1126" type="#_x0000_t109" style="position:absolute;left:0;text-align:left;margin-left:181.95pt;margin-top:448.55pt;width:119.75pt;height:63.6pt;z-index:251568128;mso-wrap-style:none;v-text-anchor:middle" fillcolor="#9cf">
            <v:fill color2="#630"/>
            <v:stroke joinstyle="round"/>
            <v:textbox style="mso-next-textbox:#_x0000_s1126;mso-rotate-with-shape:t" inset="0,0,0,0">
              <w:txbxContent>
                <w:p w:rsidR="00841728" w:rsidRPr="006C451D" w:rsidRDefault="002B4A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6C451D">
                    <w:rPr>
                      <w:rFonts w:ascii="Times New Roman" w:hAnsi="Times New Roman"/>
                    </w:rPr>
                    <w:t>Convener</w:t>
                  </w:r>
                  <w:r w:rsidR="00841728" w:rsidRPr="006C451D">
                    <w:rPr>
                      <w:rFonts w:ascii="Times New Roman" w:hAnsi="Times New Roman"/>
                    </w:rPr>
                    <w:t>:</w:t>
                  </w:r>
                </w:p>
                <w:p w:rsidR="00841728" w:rsidRPr="006C451D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6C451D">
                    <w:rPr>
                      <w:rFonts w:ascii="Times New Roman" w:hAnsi="Times New Roman"/>
                    </w:rPr>
                    <w:t>Collates comments</w:t>
                  </w:r>
                  <w:r w:rsidR="001C01BF" w:rsidRPr="006C451D">
                    <w:rPr>
                      <w:rFonts w:ascii="Times New Roman" w:hAnsi="Times New Roman"/>
                    </w:rPr>
                    <w:t>,</w:t>
                  </w:r>
                </w:p>
                <w:p w:rsidR="00841728" w:rsidRPr="006C451D" w:rsidRDefault="001C01BF">
                  <w:pPr>
                    <w:jc w:val="center"/>
                    <w:rPr>
                      <w:rFonts w:ascii="Times New Roman" w:hAnsi="Times New Roman"/>
                    </w:rPr>
                  </w:pPr>
                  <w:r w:rsidRPr="006C451D">
                    <w:rPr>
                      <w:rFonts w:ascii="Times New Roman" w:hAnsi="Times New Roman"/>
                    </w:rPr>
                    <w:t>d</w:t>
                  </w:r>
                  <w:r w:rsidR="00841728" w:rsidRPr="006C451D">
                    <w:rPr>
                      <w:rFonts w:ascii="Times New Roman" w:hAnsi="Times New Roman"/>
                    </w:rPr>
                    <w:t>istributes comments</w:t>
                  </w:r>
                </w:p>
                <w:p w:rsidR="00841728" w:rsidRPr="006C451D" w:rsidRDefault="001C01BF">
                  <w:pPr>
                    <w:jc w:val="center"/>
                    <w:rPr>
                      <w:rFonts w:ascii="Times New Roman" w:hAnsi="Times New Roman"/>
                    </w:rPr>
                  </w:pPr>
                  <w:r w:rsidRPr="006C451D">
                    <w:rPr>
                      <w:rFonts w:ascii="Times New Roman" w:hAnsi="Times New Roman"/>
                    </w:rPr>
                    <w:t>and proposes</w:t>
                  </w:r>
                  <w:r w:rsidR="00841728" w:rsidRPr="006C451D">
                    <w:rPr>
                      <w:rFonts w:ascii="Times New Roman" w:hAnsi="Times New Roman"/>
                    </w:rPr>
                    <w:t xml:space="preserve"> next action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56" type="#_x0000_t202" style="position:absolute;left:0;text-align:left;margin-left:169.6pt;margin-top:164.25pt;width:24.75pt;height:11.2pt;z-index:251598848" filled="f" stroked="f">
            <v:stroke endarrow="block" joinstyle="round"/>
            <v:textbox style="mso-next-textbox:#_x0000_s1156;mso-rotate-with-shape:t" inset="0,0,0,0">
              <w:txbxContent>
                <w:p w:rsidR="00841728" w:rsidRPr="002B4AC6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2B4AC6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35" style="position:absolute;left:0;text-align:left;flip:y;z-index:251577344" from="147.6pt,58.75pt" to="147.6pt,177.45pt"/>
        </w:pict>
      </w:r>
      <w:r w:rsidRPr="00B970FD">
        <w:rPr>
          <w:rFonts w:ascii="Times New Roman" w:hAnsi="Times New Roman"/>
          <w:b/>
        </w:rPr>
        <w:pict>
          <v:line id="_x0000_s1136" style="position:absolute;left:0;text-align:left;z-index:251578368" from="146.85pt,58.5pt" to="241.5pt,58.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34" style="position:absolute;left:0;text-align:left;flip:x;z-index:251576320" from="147.2pt,177.45pt" to="183.25pt,177.45pt"/>
        </w:pict>
      </w:r>
      <w:r w:rsidRPr="00B970FD">
        <w:rPr>
          <w:rFonts w:ascii="Times New Roman" w:hAnsi="Times New Roman"/>
          <w:b/>
        </w:rPr>
        <w:pict>
          <v:shape id="_x0000_s1154" type="#_x0000_t202" style="position:absolute;left:0;text-align:left;margin-left:313.5pt;margin-top:380.05pt;width:24.75pt;height:11.2pt;z-index:251596800" filled="f" stroked="f">
            <v:stroke endarrow="block" joinstyle="round"/>
            <v:textbox style="mso-next-textbox:#_x0000_s1154;mso-rotate-with-shape:t" inset="0,0,0,0">
              <w:txbxContent>
                <w:p w:rsidR="00841728" w:rsidRPr="002B4AC6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2B4AC6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41" style="position:absolute;left:0;text-align:left;z-index:251583488" from="319.9pt,393.7pt" to="440.75pt,393.7pt"/>
        </w:pict>
      </w:r>
      <w:r w:rsidRPr="00B970FD">
        <w:rPr>
          <w:rFonts w:ascii="Times New Roman" w:hAnsi="Times New Roman"/>
          <w:b/>
        </w:rPr>
        <w:pict>
          <v:shape id="_x0000_s1124" type="#_x0000_t110" style="position:absolute;left:0;text-align:left;margin-left:164.7pt;margin-top:355.2pt;width:156.4pt;height:77.65pt;z-index:251566080;v-text-anchor:middle" fillcolor="#9cf">
            <v:fill color2="#630"/>
            <v:stroke joinstyle="round"/>
            <v:textbox style="mso-next-textbox:#_x0000_s1124;mso-rotate-with-shape:t" inset="0,0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eastAsia="Times New Roman" w:hAnsi="Times New Roman"/>
                    </w:rPr>
                    <w:t>≥</w:t>
                  </w:r>
                  <w:r w:rsidRPr="002B4AC6">
                    <w:rPr>
                      <w:rFonts w:ascii="Times New Roman" w:hAnsi="Times New Roman"/>
                    </w:rPr>
                    <w:t xml:space="preserve"> 2/3 of</w:t>
                  </w:r>
                  <w:r w:rsidR="00FC6B4A">
                    <w:rPr>
                      <w:rFonts w:ascii="Times New Roman" w:hAnsi="Times New Roman"/>
                    </w:rPr>
                    <w:t xml:space="preserve"> </w:t>
                  </w:r>
                  <w:r w:rsidRPr="002B4AC6">
                    <w:rPr>
                      <w:rFonts w:ascii="Times New Roman" w:hAnsi="Times New Roman"/>
                    </w:rPr>
                    <w:t>P-members</w:t>
                  </w:r>
                  <w:r w:rsidR="00FC6B4A">
                    <w:rPr>
                      <w:rFonts w:ascii="Times New Roman" w:hAnsi="Times New Roman"/>
                    </w:rPr>
                    <w:t xml:space="preserve"> voted</w:t>
                  </w:r>
                  <w:r w:rsidR="00FC6B4A">
                    <w:rPr>
                      <w:rFonts w:ascii="Times New Roman" w:hAnsi="Times New Roman"/>
                    </w:rPr>
                    <w:br/>
                  </w:r>
                  <w:r w:rsidRPr="002B4AC6">
                    <w:rPr>
                      <w:rFonts w:ascii="Times New Roman" w:hAnsi="Times New Roman"/>
                    </w:rPr>
                    <w:t>“YES”</w:t>
                  </w:r>
                  <w:r w:rsidR="00FC6B4A"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55" type="#_x0000_t202" style="position:absolute;left:0;text-align:left;margin-left:247.25pt;margin-top:430.2pt;width:24.75pt;height:11.2pt;z-index:251597824" filled="f" stroked="f">
            <v:stroke endarrow="block" joinstyle="round"/>
            <v:textbox style="mso-next-textbox:#_x0000_s1155;mso-rotate-with-shape:t" inset="0,0,0,0">
              <w:txbxContent>
                <w:p w:rsidR="00841728" w:rsidRPr="002B4AC6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2B4AC6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38" style="position:absolute;left:0;text-align:left;z-index:251580416" from="242.7pt,431.8pt" to="242.7pt,448.7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37" style="position:absolute;left:0;text-align:left;z-index:251579392" from="242.7pt,342.85pt" to="242.75pt,354.65pt"/>
        </w:pict>
      </w:r>
      <w:r w:rsidRPr="00B970FD">
        <w:rPr>
          <w:rFonts w:ascii="Times New Roman" w:hAnsi="Times New Roman"/>
          <w:b/>
        </w:rPr>
        <w:pict>
          <v:line id="_x0000_s1152" style="position:absolute;left:0;text-align:left;z-index:251594752" from="44.7pt,295.85pt" to="242.05pt,295.8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50" style="position:absolute;left:0;text-align:left;flip:y;z-index:251592704" from="125pt,304.15pt" to="242.05pt,304.3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23" type="#_x0000_t109" style="position:absolute;left:0;text-align:left;margin-left:141.75pt;margin-top:309.4pt;width:201.75pt;height:33.55pt;z-index:251565056;v-text-anchor:middle" fillcolor="#9cf">
            <v:fill color2="#630"/>
            <v:stroke joinstyle="round"/>
            <v:textbox style="mso-next-textbox:#_x0000_s1123;mso-rotate-with-shape:t" inset="0,0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 xml:space="preserve">CD to all </w:t>
                  </w:r>
                  <w:r w:rsidR="00F620EE" w:rsidRPr="00F620EE">
                    <w:rPr>
                      <w:rFonts w:ascii="Times New Roman" w:hAnsi="Times New Roman"/>
                    </w:rPr>
                    <w:t>Project Group</w:t>
                  </w:r>
                  <w:r w:rsidR="002B4AC6" w:rsidRPr="002B4AC6">
                    <w:rPr>
                      <w:rFonts w:ascii="Times New Roman" w:hAnsi="Times New Roman"/>
                    </w:rPr>
                    <w:t xml:space="preserve"> members for</w:t>
                  </w:r>
                  <w:r w:rsidR="002B4AC6" w:rsidRPr="002B4AC6">
                    <w:rPr>
                      <w:rFonts w:ascii="Times New Roman" w:hAnsi="Times New Roman"/>
                    </w:rPr>
                    <w:br/>
                  </w:r>
                  <w:r w:rsidRPr="002B4AC6">
                    <w:rPr>
                      <w:rFonts w:ascii="Times New Roman" w:hAnsi="Times New Roman"/>
                    </w:rPr>
                    <w:t>comment,</w:t>
                  </w:r>
                  <w:r w:rsidR="002B4AC6" w:rsidRPr="002B4AC6">
                    <w:rPr>
                      <w:rFonts w:ascii="Times New Roman" w:hAnsi="Times New Roman"/>
                    </w:rPr>
                    <w:t xml:space="preserve"> </w:t>
                  </w:r>
                  <w:r w:rsidRPr="002B4AC6">
                    <w:rPr>
                      <w:rFonts w:ascii="Times New Roman" w:hAnsi="Times New Roman"/>
                    </w:rPr>
                    <w:t>P-members for vote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35" style="position:absolute;left:0;text-align:left;z-index:251767808" from="242.7pt,290.7pt" to="242.8pt,309.2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34" type="#_x0000_t109" style="position:absolute;left:0;text-align:left;margin-left:122.85pt;margin-top:256.85pt;width:238.15pt;height:33.55pt;z-index:251766784;v-text-anchor:middle" fillcolor="#9cf">
            <v:fill color2="#630"/>
            <v:stroke joinstyle="round"/>
            <v:textbox style="mso-next-textbox:#_x0000_s1634;mso-rotate-with-shape:t" inset="0,0,0,0">
              <w:txbxContent>
                <w:p w:rsidR="00FC6B4A" w:rsidRPr="002B4AC6" w:rsidRDefault="00FC6B4A" w:rsidP="00FC6B4A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 xml:space="preserve">CD to all </w:t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Pr="002B4AC6">
                    <w:rPr>
                      <w:rFonts w:ascii="Times New Roman" w:hAnsi="Times New Roman"/>
                    </w:rPr>
                    <w:t xml:space="preserve"> members for</w:t>
                  </w:r>
                  <w:r w:rsidRPr="002B4AC6">
                    <w:rPr>
                      <w:rFonts w:ascii="Times New Roman" w:hAnsi="Times New Roman"/>
                    </w:rPr>
                    <w:br/>
                    <w:t xml:space="preserve">comment, </w:t>
                  </w:r>
                  <w:r>
                    <w:rPr>
                      <w:rFonts w:ascii="Times New Roman" w:hAnsi="Times New Roman"/>
                    </w:rPr>
                    <w:t>meeting if necessary, 2CD prepared</w:t>
                  </w:r>
                  <w:r w:rsidRPr="002B4AC6"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73" style="position:absolute;left:0;text-align:left;z-index:251611136" from="242.15pt,249.25pt" to="242.25pt,256.5pt"/>
        </w:pict>
      </w:r>
      <w:r w:rsidRPr="00B970FD">
        <w:rPr>
          <w:rFonts w:ascii="Times New Roman" w:hAnsi="Times New Roman"/>
          <w:b/>
        </w:rPr>
        <w:pict>
          <v:shape id="_x0000_s1172" type="#_x0000_t114" style="position:absolute;left:0;text-align:left;margin-left:205.85pt;margin-top:226.95pt;width:71.4pt;height:23.15pt;z-index:251610112;mso-wrap-style:none;v-text-anchor:middle" fillcolor="#9cf">
            <v:fill color2="#630"/>
            <v:stroke joinstyle="round"/>
            <v:textbox style="mso-next-textbox:#_x0000_s1172;mso-rotate-with-shape:t" inset="0,0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1 CD prepared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53" type="#_x0000_t202" style="position:absolute;left:0;text-align:left;margin-left:246.5pt;margin-top:214.4pt;width:24.75pt;height:11.2pt;z-index:251595776" filled="f" stroked="f">
            <v:stroke endarrow="block" joinstyle="round"/>
            <v:textbox style="mso-next-textbox:#_x0000_s1153;mso-rotate-with-shape:t" inset="0,0,0,0">
              <w:txbxContent>
                <w:p w:rsidR="00841728" w:rsidRPr="002B4AC6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2B4AC6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33" style="position:absolute;left:0;text-align:left;z-index:251575296" from="241.6pt,220.05pt" to="241.6pt,226.6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22" type="#_x0000_t110" style="position:absolute;left:0;text-align:left;margin-left:182.45pt;margin-top:135.4pt;width:117.55pt;height:84pt;z-index:251564032;v-text-anchor:middle" fillcolor="#9cf">
            <v:fill color2="#630"/>
            <v:stroke joinstyle="round"/>
            <v:textbox style="mso-next-textbox:#_x0000_s1122;mso-rotate-with-shape:t" inset="0,0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Is WD</w:t>
                  </w:r>
                </w:p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ready to</w:t>
                  </w:r>
                  <w:r w:rsidR="002B4AC6" w:rsidRPr="002B4AC6">
                    <w:rPr>
                      <w:rFonts w:ascii="Times New Roman" w:hAnsi="Times New Roman"/>
                    </w:rPr>
                    <w:t xml:space="preserve"> </w:t>
                  </w:r>
                  <w:r w:rsidRPr="002B4AC6">
                    <w:rPr>
                      <w:rFonts w:ascii="Times New Roman" w:hAnsi="Times New Roman"/>
                    </w:rPr>
                    <w:t>be 1CD?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32" style="position:absolute;left:0;text-align:left;z-index:251574272" from="241.5pt,129.45pt" to="241.5pt,135pt"/>
        </w:pict>
      </w:r>
      <w:r w:rsidRPr="00B970FD">
        <w:rPr>
          <w:rFonts w:ascii="Times New Roman" w:hAnsi="Times New Roman"/>
          <w:b/>
        </w:rPr>
        <w:pict>
          <v:shape id="_x0000_s1121" type="#_x0000_t109" style="position:absolute;left:0;text-align:left;margin-left:175pt;margin-top:97.1pt;width:134.25pt;height:32.35pt;z-index:251563008;mso-wrap-style:none;v-text-anchor:middle" fillcolor="#9cf">
            <v:fill color2="#630"/>
            <v:stroke joinstyle="round"/>
            <v:textbox style="mso-next-textbox:#_x0000_s1121;mso-rotate-with-shape:t" inset="0,0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 xml:space="preserve">To </w:t>
                  </w:r>
                  <w:r w:rsidR="00F620EE">
                    <w:rPr>
                      <w:rFonts w:ascii="Times New Roman" w:hAnsi="Times New Roman"/>
                    </w:rPr>
                    <w:t>Project Group</w:t>
                  </w:r>
                  <w:r w:rsidRPr="002B4AC6">
                    <w:rPr>
                      <w:rFonts w:ascii="Times New Roman" w:hAnsi="Times New Roman"/>
                    </w:rPr>
                    <w:t xml:space="preserve"> members</w:t>
                  </w:r>
                </w:p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for comment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31" style="position:absolute;left:0;text-align:left;z-index:251573248" from="242.05pt,85.45pt" to="242.05pt,95.9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20" type="#_x0000_t109" style="position:absolute;left:0;text-align:left;margin-left:179.3pt;margin-top:9.25pt;width:124.05pt;height:43.45pt;z-index:251561984;mso-wrap-style:none;v-text-anchor:middle" fillcolor="#9cf">
            <v:fill color2="#630"/>
            <v:stroke joinstyle="round"/>
            <v:textbox style="mso-next-textbox:#_x0000_s1120;mso-rotate-with-shape:t" inset="0,0,0,0">
              <w:txbxContent>
                <w:p w:rsidR="00841728" w:rsidRPr="003500E9" w:rsidRDefault="00F620E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Project Group convener</w:t>
                  </w:r>
                </w:p>
                <w:p w:rsidR="00841728" w:rsidRPr="003500E9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500E9">
                    <w:rPr>
                      <w:rFonts w:ascii="Times New Roman" w:hAnsi="Times New Roman"/>
                    </w:rPr>
                    <w:t>begins project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28" type="#_x0000_t114" style="position:absolute;left:0;text-align:left;margin-left:181.7pt;margin-top:64.65pt;width:119pt;height:22.35pt;z-index:251570176;v-text-anchor:middle" fillcolor="#9cf">
            <v:fill color2="#630"/>
            <v:stroke joinstyle="round"/>
            <v:textbox style="mso-next-textbox:#_x0000_s1128;mso-rotate-with-shape:t" inset="0,0,0,0">
              <w:txbxContent>
                <w:p w:rsidR="00841728" w:rsidRPr="002B4AC6" w:rsidRDefault="00FC6B4A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Working Draft (</w:t>
                  </w:r>
                  <w:r w:rsidR="00841728" w:rsidRPr="002B4AC6">
                    <w:rPr>
                      <w:rFonts w:ascii="Times New Roman" w:hAnsi="Times New Roman"/>
                    </w:rPr>
                    <w:t>WD</w:t>
                  </w:r>
                  <w:r>
                    <w:rPr>
                      <w:rFonts w:ascii="Times New Roman" w:hAnsi="Times New Roman"/>
                    </w:rPr>
                    <w:t>)</w:t>
                  </w:r>
                </w:p>
              </w:txbxContent>
            </v:textbox>
          </v:shape>
        </w:pict>
      </w: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EB195F">
      <w:pPr>
        <w:spacing w:before="120"/>
        <w:jc w:val="center"/>
        <w:rPr>
          <w:rFonts w:ascii="Times New Roman" w:hAnsi="Times New Roman"/>
        </w:rPr>
      </w:pPr>
    </w:p>
    <w:p w:rsidR="000A36A6" w:rsidRPr="000A36A6" w:rsidRDefault="000A36A6" w:rsidP="000A36A6">
      <w:pPr>
        <w:rPr>
          <w:rFonts w:ascii="Times New Roman" w:hAnsi="Times New Roman"/>
        </w:rPr>
      </w:pPr>
    </w:p>
    <w:p w:rsidR="000A36A6" w:rsidRPr="000A36A6" w:rsidRDefault="000A36A6" w:rsidP="00EB195F">
      <w:pPr>
        <w:spacing w:before="120"/>
        <w:jc w:val="center"/>
        <w:rPr>
          <w:rFonts w:ascii="Times New Roman" w:hAnsi="Times New Roman"/>
        </w:rPr>
      </w:pPr>
    </w:p>
    <w:p w:rsidR="000A36A6" w:rsidRPr="000A36A6" w:rsidRDefault="000A36A6" w:rsidP="000A36A6">
      <w:pPr>
        <w:tabs>
          <w:tab w:val="left" w:pos="8175"/>
        </w:tabs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672FD" w:rsidRPr="00EB195F" w:rsidRDefault="00B970FD" w:rsidP="000672FD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rFonts w:ascii="Times New Roman" w:hAnsi="Times New Roman"/>
          <w:b/>
        </w:rPr>
        <w:pict>
          <v:line id="_x0000_s1151" style="position:absolute;left:0;text-align:left;flip:y;z-index:251593728" from="44.7pt,22.7pt" to="44.7pt,182.85pt"/>
        </w:pict>
      </w:r>
      <w:r w:rsidRPr="00B970FD">
        <w:rPr>
          <w:rFonts w:ascii="Times New Roman" w:hAnsi="Times New Roman"/>
          <w:b/>
        </w:rPr>
        <w:pict>
          <v:shape id="_x0000_s1125" type="#_x0000_t109" style="position:absolute;left:0;text-align:left;margin-left:2.1pt;margin-top:182.3pt;width:85.05pt;height:57.95pt;z-index:251567104;v-text-anchor:middle" fillcolor="#9cf">
            <v:fill color2="#630"/>
            <v:stroke joinstyle="round"/>
            <v:textbox style="mso-next-textbox:#_x0000_s1125;mso-rotate-with-shape:t" inset="0,0,0,0">
              <w:txbxContent>
                <w:p w:rsidR="00841728" w:rsidRPr="002B4AC6" w:rsidRDefault="002B4A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Convener</w:t>
                  </w:r>
                  <w:r w:rsidR="001C01BF">
                    <w:rPr>
                      <w:rFonts w:ascii="Times New Roman" w:hAnsi="Times New Roman"/>
                    </w:rPr>
                    <w:t xml:space="preserve"> </w:t>
                  </w:r>
                  <w:r w:rsidR="00841728" w:rsidRPr="002B4AC6">
                    <w:rPr>
                      <w:rFonts w:ascii="Times New Roman" w:hAnsi="Times New Roman"/>
                    </w:rPr>
                    <w:t>calls meeting</w:t>
                  </w:r>
                  <w:r w:rsidR="001C01BF">
                    <w:rPr>
                      <w:rFonts w:ascii="Times New Roman" w:hAnsi="Times New Roman"/>
                    </w:rPr>
                    <w:t xml:space="preserve"> </w:t>
                  </w:r>
                  <w:r w:rsidR="00841728" w:rsidRPr="002B4AC6">
                    <w:rPr>
                      <w:rFonts w:ascii="Times New Roman" w:hAnsi="Times New Roman"/>
                    </w:rPr>
                    <w:t>to discuss</w:t>
                  </w:r>
                  <w:r w:rsidR="001C01BF">
                    <w:rPr>
                      <w:rFonts w:ascii="Times New Roman" w:hAnsi="Times New Roman"/>
                    </w:rPr>
                    <w:t xml:space="preserve"> </w:t>
                  </w:r>
                  <w:r w:rsidR="00841728" w:rsidRPr="002B4AC6">
                    <w:rPr>
                      <w:rFonts w:ascii="Times New Roman" w:hAnsi="Times New Roman"/>
                    </w:rPr>
                    <w:t>comments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91" style="position:absolute;left:0;text-align:left;flip:y;z-index:251627520" from="124.95pt,31.15pt" to="125.5pt,140.95pt"/>
        </w:pict>
      </w:r>
      <w:r w:rsidRPr="00B970FD">
        <w:rPr>
          <w:rFonts w:ascii="Times New Roman" w:hAnsi="Times New Roman"/>
          <w:b/>
        </w:rPr>
        <w:pict>
          <v:line id="_x0000_s1149" style="position:absolute;left:0;text-align:left;flip:x y;z-index:251591680" from="125.2pt,165pt" to="125.35pt,248.85pt"/>
        </w:pict>
      </w:r>
      <w:r w:rsidRPr="00B970FD">
        <w:rPr>
          <w:rFonts w:ascii="Times New Roman" w:hAnsi="Times New Roman"/>
          <w:b/>
        </w:rPr>
        <w:pict>
          <v:shape id="_x0000_s1129" type="#_x0000_t114" style="position:absolute;left:0;text-align:left;margin-left:80.8pt;margin-top:139.85pt;width:88.75pt;height:27.6pt;z-index:251571200;mso-wrap-style:none;v-text-anchor:middle" fillcolor="#9cf">
            <v:fill color2="#630"/>
            <v:stroke joinstyle="round"/>
            <v:textbox style="mso-next-textbox:#_x0000_s1129;mso-rotate-with-shape:t" inset="0,1mm,0,0">
              <w:txbxContent>
                <w:p w:rsidR="00841728" w:rsidRPr="002B4AC6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Next CD prepared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78" style="position:absolute;left:0;text-align:left;flip:x;z-index:251616256" from="343.35pt,186.95pt" to="344.45pt,408.7pt"/>
        </w:pict>
      </w:r>
      <w:r w:rsidRPr="00B970FD">
        <w:rPr>
          <w:rFonts w:ascii="Times New Roman" w:hAnsi="Times New Roman"/>
          <w:b/>
        </w:rPr>
        <w:pict>
          <v:line id="_x0000_s1142" style="position:absolute;left:0;text-align:left;z-index:251584512" from="440.75pt,120.9pt" to="440.75pt,202.2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80" style="position:absolute;left:0;text-align:left;z-index:251618304" from="415.8pt,187.5pt" to="415.8pt,202.4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79" style="position:absolute;left:0;text-align:left;flip:x;z-index:251617280" from="344pt,187.5pt" to="415.8pt,187.5pt"/>
        </w:pict>
      </w:r>
      <w:r w:rsidRPr="00B970FD">
        <w:rPr>
          <w:rFonts w:ascii="Times New Roman" w:hAnsi="Times New Roman"/>
          <w:b/>
        </w:rPr>
        <w:pict>
          <v:line id="_x0000_s1222" style="position:absolute;left:0;text-align:left;z-index:251658240" from="427.95pt,254.15pt" to="427.95pt,271.0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43" style="position:absolute;left:0;text-align:left;z-index:251585536" from="429.45pt,320.3pt" to="429.8pt,342.2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40" type="#_x0000_t114" style="position:absolute;left:0;text-align:left;margin-left:385.95pt;margin-top:202.25pt;width:85.9pt;height:53.7pt;z-index:251582464;v-text-anchor:middle" fillcolor="#9cf">
            <v:fill color2="#630"/>
            <v:stroke joinstyle="round"/>
            <v:textbox style="mso-next-textbox:#_x0000_s1140;mso-rotate-with-shape:t" inset="0,0,0,0">
              <w:txbxContent>
                <w:p w:rsidR="00841728" w:rsidRPr="002B4AC6" w:rsidRDefault="002B4A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Convener</w:t>
                  </w:r>
                </w:p>
                <w:p w:rsidR="00841728" w:rsidRPr="002B4AC6" w:rsidRDefault="006F77D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improves</w:t>
                  </w:r>
                  <w:r w:rsidR="00841728" w:rsidRPr="002B4AC6">
                    <w:rPr>
                      <w:rFonts w:ascii="Times New Roman" w:hAnsi="Times New Roman"/>
                    </w:rPr>
                    <w:t xml:space="preserve"> Draft</w:t>
                  </w:r>
                  <w:r>
                    <w:rPr>
                      <w:rFonts w:ascii="Times New Roman" w:hAnsi="Times New Roman"/>
                    </w:rPr>
                    <w:br/>
                    <w:t>using comments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39" type="#_x0000_t177" style="position:absolute;left:0;text-align:left;margin-left:358.45pt;margin-top:342.6pt;width:142.95pt;height:73.95pt;z-index:251581440;mso-wrap-style:none;v-text-anchor:middle" fillcolor="#9cf">
            <v:fill color2="#630"/>
            <v:stroke joinstyle="round"/>
            <v:textbox style="mso-next-textbox:#_x0000_s1139;mso-rotate-with-shape:t" inset="0,0,0,0">
              <w:txbxContent>
                <w:p w:rsidR="00841728" w:rsidRPr="00F2184B" w:rsidRDefault="00F2184B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>Convener</w:t>
                  </w:r>
                  <w:r w:rsidR="00841728" w:rsidRPr="00F2184B">
                    <w:rPr>
                      <w:rFonts w:ascii="Times New Roman" w:hAnsi="Times New Roman"/>
                    </w:rPr>
                    <w:t xml:space="preserve"> send</w:t>
                  </w:r>
                  <w:r w:rsidRPr="00F2184B">
                    <w:rPr>
                      <w:rFonts w:ascii="Times New Roman" w:hAnsi="Times New Roman"/>
                    </w:rPr>
                    <w:t>s</w:t>
                  </w:r>
                </w:p>
                <w:p w:rsidR="00841728" w:rsidRPr="00F2184B" w:rsidRDefault="006F77D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improved</w:t>
                  </w:r>
                  <w:r w:rsidR="00841728" w:rsidRPr="00F2184B">
                    <w:rPr>
                      <w:rFonts w:ascii="Times New Roman" w:hAnsi="Times New Roman"/>
                    </w:rPr>
                    <w:t xml:space="preserve"> Draft and</w:t>
                  </w:r>
                </w:p>
                <w:p w:rsidR="00841728" w:rsidRPr="00F2184B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>comments to BIML</w:t>
                  </w:r>
                </w:p>
                <w:p w:rsidR="00841728" w:rsidRPr="00F2184B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 xml:space="preserve">for </w:t>
                  </w:r>
                  <w:r w:rsidR="00F2184B">
                    <w:rPr>
                      <w:rFonts w:ascii="Times New Roman" w:hAnsi="Times New Roman"/>
                    </w:rPr>
                    <w:t>CIML ballot and approval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221" type="#_x0000_t109" style="position:absolute;left:0;text-align:left;margin-left:355.7pt;margin-top:270.7pt;width:144.05pt;height:48.6pt;z-index:251657216;v-text-anchor:middle" fillcolor="#9cf">
            <v:fill color2="#630"/>
            <v:stroke joinstyle="round"/>
            <v:textbox style="mso-next-textbox:#_x0000_s1221;mso-rotate-with-shape:t" inset="0,0,0,0">
              <w:txbxContent>
                <w:p w:rsidR="00841728" w:rsidRPr="002B4AC6" w:rsidRDefault="002B4AC6">
                  <w:pPr>
                    <w:jc w:val="center"/>
                    <w:rPr>
                      <w:rFonts w:ascii="Times New Roman" w:hAnsi="Times New Roman"/>
                    </w:rPr>
                  </w:pPr>
                  <w:r w:rsidRPr="002B4AC6">
                    <w:rPr>
                      <w:rFonts w:ascii="Times New Roman" w:hAnsi="Times New Roman"/>
                    </w:rPr>
                    <w:t>Convener</w:t>
                  </w:r>
                  <w:r w:rsidR="00841728" w:rsidRPr="002B4AC6">
                    <w:rPr>
                      <w:rFonts w:ascii="Times New Roman" w:hAnsi="Times New Roman"/>
                    </w:rPr>
                    <w:t xml:space="preserve"> sends</w:t>
                  </w:r>
                  <w:r>
                    <w:rPr>
                      <w:rFonts w:ascii="Times New Roman" w:hAnsi="Times New Roman"/>
                    </w:rPr>
                    <w:t xml:space="preserve"> collated</w:t>
                  </w:r>
                  <w:r>
                    <w:rPr>
                      <w:rFonts w:ascii="Times New Roman" w:hAnsi="Times New Roman"/>
                    </w:rPr>
                    <w:br/>
                    <w:t xml:space="preserve">comments </w:t>
                  </w:r>
                  <w:r w:rsidR="00841728" w:rsidRPr="002B4AC6">
                    <w:rPr>
                      <w:rFonts w:ascii="Times New Roman" w:hAnsi="Times New Roman"/>
                    </w:rPr>
                    <w:t>and responses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="00841728" w:rsidRPr="002B4AC6">
                    <w:rPr>
                      <w:rFonts w:ascii="Times New Roman" w:hAnsi="Times New Roman"/>
                    </w:rPr>
                    <w:t xml:space="preserve">to </w:t>
                  </w:r>
                  <w:r w:rsidR="00F620EE" w:rsidRPr="00F620EE">
                    <w:rPr>
                      <w:rFonts w:ascii="Times New Roman" w:hAnsi="Times New Roman"/>
                    </w:rPr>
                    <w:t>Project Group</w:t>
                  </w:r>
                  <w:r w:rsidR="00841728" w:rsidRPr="002B4AC6">
                    <w:rPr>
                      <w:rFonts w:ascii="Times New Roman" w:hAnsi="Times New Roman"/>
                    </w:rPr>
                    <w:t xml:space="preserve"> members</w:t>
                  </w:r>
                </w:p>
              </w:txbxContent>
            </v:textbox>
          </v:shape>
        </w:pict>
      </w:r>
      <w:r w:rsidR="0046598D" w:rsidRPr="000A36A6">
        <w:rPr>
          <w:rFonts w:ascii="Times New Roman" w:hAnsi="Times New Roman"/>
        </w:rPr>
        <w:br w:type="page"/>
      </w:r>
      <w:bookmarkStart w:id="6" w:name="__RefHeading__34560925"/>
      <w:bookmarkEnd w:id="6"/>
      <w:r w:rsidR="000672FD">
        <w:rPr>
          <w:rFonts w:ascii="Times New Roman" w:hAnsi="Times New Roman"/>
          <w:b/>
          <w:sz w:val="28"/>
          <w:szCs w:val="28"/>
        </w:rPr>
        <w:t>Annex A.5</w:t>
      </w:r>
    </w:p>
    <w:p w:rsidR="000672FD" w:rsidRDefault="000672FD" w:rsidP="000672FD">
      <w:pPr>
        <w:spacing w:before="120"/>
        <w:jc w:val="center"/>
        <w:rPr>
          <w:rFonts w:ascii="Times New Roman" w:hAnsi="Times New Roman"/>
          <w:b/>
        </w:rPr>
      </w:pPr>
      <w:r w:rsidRPr="0046598D">
        <w:rPr>
          <w:rFonts w:ascii="Times New Roman" w:hAnsi="Times New Roman"/>
          <w:b/>
        </w:rPr>
        <w:t>CIML</w:t>
      </w:r>
      <w:r>
        <w:rPr>
          <w:rFonts w:ascii="Times New Roman" w:hAnsi="Times New Roman"/>
          <w:b/>
        </w:rPr>
        <w:t xml:space="preserve"> ballot</w:t>
      </w:r>
      <w:r w:rsidRPr="0046598D">
        <w:rPr>
          <w:rFonts w:ascii="Times New Roman" w:hAnsi="Times New Roman"/>
          <w:b/>
        </w:rPr>
        <w:t xml:space="preserve"> of OIML publications</w:t>
      </w:r>
      <w:r w:rsidRPr="000672FD">
        <w:rPr>
          <w:rFonts w:ascii="Times New Roman" w:hAnsi="Times New Roman"/>
          <w:b/>
        </w:rPr>
        <w:t xml:space="preserve"> (6.5)</w:t>
      </w:r>
    </w:p>
    <w:p w:rsidR="00AE0EB6" w:rsidRPr="00EB195F" w:rsidRDefault="00B970FD" w:rsidP="000672FD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rFonts w:ascii="Times New Roman" w:hAnsi="Times New Roman"/>
          <w:b/>
          <w:noProof/>
          <w:lang w:eastAsia="en-GB"/>
        </w:rPr>
        <w:pict>
          <v:line id="_x0000_s1658" style="position:absolute;left:0;text-align:left;z-index:251788288" from="83.4pt,298.65pt" to="83.4pt,513.4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84" type="#_x0000_t109" style="position:absolute;left:0;text-align:left;margin-left:12.55pt;margin-top:513.25pt;width:141.95pt;height:34.75pt;z-index:251811840;v-text-anchor:middle" fillcolor="#9cf">
            <v:fill color2="#630"/>
            <v:stroke joinstyle="round"/>
            <v:textbox style="mso-next-textbox:#_x0000_s1684;mso-rotate-with-shape:t" inset="0,0,0,0">
              <w:txbxContent>
                <w:p w:rsidR="00697DFF" w:rsidRPr="00761AA5" w:rsidRDefault="00697DFF" w:rsidP="00697DF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Draft returned to </w:t>
                  </w:r>
                  <w:r w:rsidR="00F620EE" w:rsidRPr="00F620EE">
                    <w:rPr>
                      <w:rFonts w:ascii="Times New Roman" w:hAnsi="Times New Roman"/>
                    </w:rPr>
                    <w:t>Project Group</w:t>
                  </w:r>
                  <w:r>
                    <w:rPr>
                      <w:rFonts w:ascii="Times New Roman" w:hAnsi="Times New Roman"/>
                    </w:rPr>
                    <w:t xml:space="preserve"> for reconsideration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61" style="position:absolute;left:0;text-align:left;flip:x;z-index:251791360" from="82.6pt,299.1pt" to="157.35pt,299.1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62" type="#_x0000_t202" style="position:absolute;left:0;text-align:left;margin-left:139.4pt;margin-top:285.35pt;width:24.75pt;height:11.2pt;z-index:251792384" filled="f" stroked="f">
            <v:stroke endarrow="block" joinstyle="round"/>
            <v:textbox style="mso-next-textbox:#_x0000_s1662;mso-rotate-with-shape:t" inset="0,0,0,0">
              <w:txbxContent>
                <w:p w:rsidR="001A176D" w:rsidRPr="008958F7" w:rsidRDefault="001A176D" w:rsidP="001A176D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82" type="#_x0000_t177" style="position:absolute;left:0;text-align:left;margin-left:174.45pt;margin-top:571.05pt;width:140.95pt;height:56.1pt;z-index:251809792;v-text-anchor:middle" fillcolor="#9cf">
            <v:fill color2="#630"/>
            <v:stroke joinstyle="round"/>
            <v:textbox style="mso-next-textbox:#_x0000_s1682;mso-rotate-with-shape:t" inset="0,0,0,0">
              <w:txbxContent>
                <w:p w:rsidR="00697DFF" w:rsidRPr="00F2184B" w:rsidRDefault="00697DFF" w:rsidP="00697DFF">
                  <w:pPr>
                    <w:jc w:val="center"/>
                    <w:rPr>
                      <w:rFonts w:ascii="Times New Roman" w:hAnsi="Times New Roman"/>
                    </w:rPr>
                  </w:pPr>
                  <w:r w:rsidRPr="00F2184B">
                    <w:rPr>
                      <w:rFonts w:ascii="Times New Roman" w:hAnsi="Times New Roman"/>
                    </w:rPr>
                    <w:t>BIML</w:t>
                  </w:r>
                  <w:r>
                    <w:rPr>
                      <w:rFonts w:ascii="Times New Roman" w:hAnsi="Times New Roman"/>
                    </w:rPr>
                    <w:t xml:space="preserve"> registers Final Draft and proceeds with</w:t>
                  </w:r>
                  <w:r w:rsidRPr="00F2184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CIML approval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83" style="position:absolute;left:0;text-align:left;z-index:251810816" from="244.1pt,556.7pt" to="244.1pt,571.2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80" type="#_x0000_t114" style="position:absolute;left:0;text-align:left;margin-left:174.25pt;margin-top:517.05pt;width:139.65pt;height:41.2pt;z-index:251807744;v-text-anchor:middle" fillcolor="#9cf">
            <v:fill color2="#630"/>
            <v:stroke joinstyle="round"/>
            <v:textbox style="mso-next-textbox:#_x0000_s1680;mso-rotate-with-shape:t" inset="0,0,0,0">
              <w:txbxContent>
                <w:p w:rsidR="00697DFF" w:rsidRPr="00761AA5" w:rsidRDefault="00F620EE" w:rsidP="00697DFF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F620EE">
                    <w:rPr>
                      <w:rFonts w:ascii="Times New Roman" w:hAnsi="Times New Roman"/>
                    </w:rPr>
                    <w:t xml:space="preserve">Project Group </w:t>
                  </w:r>
                  <w:r w:rsidR="00697DFF">
                    <w:rPr>
                      <w:rFonts w:ascii="Times New Roman" w:hAnsi="Times New Roman"/>
                    </w:rPr>
                    <w:t>convener sends Final Draft to BIML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81" style="position:absolute;left:0;text-align:left;z-index:251808768" from="244.2pt,506.9pt" to="244.2pt,517.5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78" type="#_x0000_t109" style="position:absolute;left:0;text-align:left;margin-left:173.35pt;margin-top:448.5pt;width:141.95pt;height:57.9pt;z-index:251806720;v-text-anchor:middle" fillcolor="#9cf">
            <v:fill color2="#630"/>
            <v:stroke joinstyle="round"/>
            <v:textbox style="mso-next-textbox:#_x0000_s1678;mso-rotate-with-shape:t" inset="0,0,0,0">
              <w:txbxContent>
                <w:p w:rsidR="00994732" w:rsidRDefault="00994732" w:rsidP="00994732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 xml:space="preserve">sends comments to </w:t>
                  </w:r>
                  <w:r w:rsidR="00F620EE" w:rsidRPr="00F620EE">
                    <w:rPr>
                      <w:rFonts w:ascii="Times New Roman" w:hAnsi="Times New Roman"/>
                    </w:rPr>
                    <w:t xml:space="preserve">Project Group </w:t>
                  </w:r>
                  <w:r>
                    <w:rPr>
                      <w:rFonts w:ascii="Times New Roman" w:hAnsi="Times New Roman"/>
                    </w:rPr>
                    <w:t>convener</w:t>
                  </w:r>
                </w:p>
                <w:p w:rsidR="00994732" w:rsidRPr="00761AA5" w:rsidRDefault="00994732" w:rsidP="0099473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BIML sends ballot results and comments to CIML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65" type="#_x0000_t202" style="position:absolute;left:0;text-align:left;margin-left:249.8pt;margin-top:437.35pt;width:24.75pt;height:11.2pt;z-index:251795456" filled="f" stroked="f">
            <v:stroke endarrow="block" joinstyle="round"/>
            <v:textbox style="mso-next-textbox:#_x0000_s1665;mso-rotate-with-shape:t" inset="0,0,0,0">
              <w:txbxContent>
                <w:p w:rsidR="00994732" w:rsidRPr="008958F7" w:rsidRDefault="00994732" w:rsidP="00994732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71" style="position:absolute;left:0;text-align:left;z-index:251801600" from="244.7pt,437.9pt" to="244.7pt,448.5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59" type="#_x0000_t110" style="position:absolute;left:0;text-align:left;margin-left:135.9pt;margin-top:353.8pt;width:217.9pt;height:84.2pt;z-index:251789312;v-text-anchor:middle" fillcolor="#9cf">
            <v:fill color2="#630"/>
            <v:stroke joinstyle="round"/>
            <v:textbox style="mso-next-textbox:#_x0000_s1659;mso-rotate-with-shape:t" inset="0,0,0,0">
              <w:txbxContent>
                <w:p w:rsidR="001A176D" w:rsidRPr="008958F7" w:rsidRDefault="001A176D" w:rsidP="001A176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Comments needing substantial revision of the text</w:t>
                  </w:r>
                  <w:r w:rsidRPr="008958F7">
                    <w:rPr>
                      <w:rFonts w:ascii="Times New Roman" w:hAnsi="Times New Roman"/>
                    </w:rPr>
                    <w:t>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64" type="#_x0000_t202" style="position:absolute;left:0;text-align:left;margin-left:250.5pt;margin-top:342.55pt;width:24.75pt;height:11.2pt;z-index:251794432" filled="f" stroked="f">
            <v:stroke endarrow="block" joinstyle="round"/>
            <v:textbox style="mso-next-textbox:#_x0000_s1664;mso-rotate-with-shape:t" inset="0,0,0,0">
              <w:txbxContent>
                <w:p w:rsidR="00994732" w:rsidRPr="008958F7" w:rsidRDefault="00994732" w:rsidP="00994732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60" style="position:absolute;left:0;text-align:left;z-index:251790336" from="244.8pt,343.25pt" to="244.8pt,353.2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57" type="#_x0000_t110" style="position:absolute;left:0;text-align:left;margin-left:157.6pt;margin-top:255.2pt;width:173.9pt;height:88.45pt;z-index:251787264;v-text-anchor:middle" fillcolor="#9cf">
            <v:fill color2="#630"/>
            <v:stroke joinstyle="round"/>
            <v:textbox style="mso-next-textbox:#_x0000_s1657;mso-rotate-with-shape:t" inset="0,0,0,0">
              <w:txbxContent>
                <w:p w:rsidR="001A176D" w:rsidRPr="008958F7" w:rsidRDefault="001A176D" w:rsidP="001A176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Majority</w:t>
                  </w:r>
                  <w:r w:rsidRPr="008958F7">
                    <w:rPr>
                      <w:rFonts w:ascii="Times New Roman" w:hAnsi="Times New Roman"/>
                    </w:rPr>
                    <w:t xml:space="preserve"> of CIML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8958F7">
                    <w:rPr>
                      <w:rFonts w:ascii="Times New Roman" w:hAnsi="Times New Roman"/>
                    </w:rPr>
                    <w:t xml:space="preserve">Members </w:t>
                  </w:r>
                  <w:r>
                    <w:rPr>
                      <w:rFonts w:ascii="Times New Roman" w:hAnsi="Times New Roman"/>
                    </w:rPr>
                    <w:t>voted in favour?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67" style="position:absolute;left:0;text-align:left;z-index:251797504" from="244.7pt,244.7pt" to="244.7pt,254.25pt">
            <v:stroke end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69" type="#_x0000_t202" style="position:absolute;left:0;text-align:left;margin-left:140.35pt;margin-top:201pt;width:24.75pt;height:11.2pt;z-index:251799552" filled="f" stroked="f">
            <v:stroke endarrow="block" joinstyle="round"/>
            <v:textbox style="mso-next-textbox:#_x0000_s1669;mso-rotate-with-shape:t" inset="0,0,0,0">
              <w:txbxContent>
                <w:p w:rsidR="00994732" w:rsidRPr="008958F7" w:rsidRDefault="00994732" w:rsidP="00994732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77" style="position:absolute;left:0;text-align:left;flip:x;z-index:251805696" from="83.15pt,144.4pt" to="244.15pt,144.4pt">
            <v:stroke startarrow="block"/>
          </v:lin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75" style="position:absolute;left:0;text-align:left;z-index:251804672" from="82.8pt,2in" to="82.8pt,157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74" style="position:absolute;left:0;text-align:left;z-index:251803648" from="83.3pt,187.6pt" to="83.3pt,200.6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68" style="position:absolute;left:0;text-align:left;flip:x;z-index:251798528" from="82.9pt,199.75pt" to="156.9pt,199.7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73" type="#_x0000_t109" style="position:absolute;left:0;text-align:left;margin-left:13.4pt;margin-top:156.7pt;width:141.95pt;height:31.9pt;z-index:251802624;v-text-anchor:middle" fillcolor="#9cf">
            <v:fill color2="#630"/>
            <v:stroke joinstyle="round"/>
            <v:textbox style="mso-next-textbox:#_x0000_s1673;mso-rotate-with-shape:t" inset="0,0,0,0">
              <w:txbxContent>
                <w:p w:rsidR="00994732" w:rsidRPr="00761AA5" w:rsidRDefault="00994732" w:rsidP="00994732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 xml:space="preserve">BIML </w:t>
                  </w:r>
                  <w:r>
                    <w:rPr>
                      <w:rFonts w:ascii="Times New Roman" w:hAnsi="Times New Roman"/>
                    </w:rPr>
                    <w:t>reminds CIML Members to vote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66" type="#_x0000_t110" style="position:absolute;left:0;text-align:left;margin-left:157.5pt;margin-top:155.6pt;width:173.9pt;height:88.45pt;z-index:251796480;v-text-anchor:middle" fillcolor="#9cf">
            <v:fill color2="#630"/>
            <v:stroke joinstyle="round"/>
            <v:textbox style="mso-next-textbox:#_x0000_s1666;mso-rotate-with-shape:t" inset="0,0,0,0">
              <w:txbxContent>
                <w:p w:rsidR="00994732" w:rsidRPr="008958F7" w:rsidRDefault="00994732" w:rsidP="0099473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Majority</w:t>
                  </w:r>
                  <w:r w:rsidRPr="008958F7">
                    <w:rPr>
                      <w:rFonts w:ascii="Times New Roman" w:hAnsi="Times New Roman"/>
                    </w:rPr>
                    <w:t xml:space="preserve"> of CIML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8958F7">
                    <w:rPr>
                      <w:rFonts w:ascii="Times New Roman" w:hAnsi="Times New Roman"/>
                    </w:rPr>
                    <w:t xml:space="preserve">Members </w:t>
                  </w:r>
                  <w:r>
                    <w:rPr>
                      <w:rFonts w:ascii="Times New Roman" w:hAnsi="Times New Roman"/>
                    </w:rPr>
                    <w:t>voted?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70" type="#_x0000_t202" style="position:absolute;left:0;text-align:left;margin-left:247.9pt;margin-top:244.7pt;width:24.75pt;height:11.2pt;z-index:251800576" filled="f" stroked="f">
            <v:stroke endarrow="block" joinstyle="round"/>
            <v:textbox style="mso-next-textbox:#_x0000_s1670;mso-rotate-with-shape:t" inset="0,0,0,0">
              <w:txbxContent>
                <w:p w:rsidR="00994732" w:rsidRPr="008958F7" w:rsidRDefault="00994732" w:rsidP="00994732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63" style="position:absolute;left:0;text-align:left;z-index:251793408" from="244.55pt,134.65pt" to="244.55pt,155.45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55" type="#_x0000_t114" style="position:absolute;left:0;text-align:left;margin-left:166.85pt;margin-top:79.95pt;width:157.7pt;height:57.95pt;z-index:251785216;v-text-anchor:middle" fillcolor="#9cf">
            <v:fill color2="#630"/>
            <v:stroke joinstyle="round"/>
            <v:textbox style="mso-next-textbox:#_x0000_s1655;mso-rotate-with-shape:t" inset="0,0,0,0">
              <w:txbxContent>
                <w:p w:rsidR="000672FD" w:rsidRPr="00761AA5" w:rsidRDefault="000672FD" w:rsidP="000672FD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sends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61AA5">
                    <w:rPr>
                      <w:rFonts w:ascii="Times New Roman" w:hAnsi="Times New Roman"/>
                    </w:rPr>
                    <w:t>Draft to CIML</w:t>
                  </w:r>
                  <w:r>
                    <w:rPr>
                      <w:rFonts w:ascii="Times New Roman" w:hAnsi="Times New Roman"/>
                    </w:rPr>
                    <w:t xml:space="preserve"> Members for vote and comment with </w:t>
                  </w:r>
                  <w:r>
                    <w:rPr>
                      <w:rFonts w:ascii="Times New Roman" w:eastAsia="Times New Roman" w:hAnsi="Times New Roman"/>
                    </w:rPr>
                    <w:t>3 month deadline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56" style="position:absolute;left:0;text-align:left;z-index:251786240" from="245.4pt,59.2pt" to="245.4pt,80pt"/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shape id="_x0000_s1654" type="#_x0000_t109" style="position:absolute;left:0;text-align:left;margin-left:174.25pt;margin-top:27.45pt;width:141.95pt;height:31.9pt;z-index:251784192;v-text-anchor:middle" fillcolor="#9cf">
            <v:fill color2="#630"/>
            <v:stroke joinstyle="round"/>
            <v:textbox style="mso-next-textbox:#_x0000_s1654;mso-rotate-with-shape:t" inset="0,0,0,0">
              <w:txbxContent>
                <w:p w:rsidR="000672FD" w:rsidRPr="00761AA5" w:rsidRDefault="000672FD" w:rsidP="000672FD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receives</w:t>
                  </w:r>
                  <w:r>
                    <w:rPr>
                      <w:rFonts w:ascii="Times New Roman" w:hAnsi="Times New Roman"/>
                    </w:rPr>
                    <w:t xml:space="preserve"> Draft from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="00F620EE" w:rsidRPr="00F620EE">
                    <w:rPr>
                      <w:rFonts w:ascii="Times New Roman" w:hAnsi="Times New Roman"/>
                    </w:rPr>
                    <w:t>Project Group</w:t>
                  </w:r>
                  <w:r>
                    <w:rPr>
                      <w:rFonts w:ascii="Times New Roman" w:hAnsi="Times New Roman"/>
                    </w:rPr>
                    <w:t xml:space="preserve"> convener</w:t>
                  </w:r>
                </w:p>
              </w:txbxContent>
            </v:textbox>
          </v:shape>
        </w:pict>
      </w:r>
      <w:r w:rsidR="000672FD">
        <w:rPr>
          <w:rFonts w:ascii="Times New Roman" w:hAnsi="Times New Roman"/>
        </w:rPr>
        <w:br w:type="page"/>
      </w:r>
      <w:r w:rsidR="006E18AF">
        <w:rPr>
          <w:rFonts w:ascii="Times New Roman" w:hAnsi="Times New Roman"/>
          <w:b/>
          <w:sz w:val="28"/>
          <w:szCs w:val="28"/>
        </w:rPr>
        <w:t>Annex A.</w:t>
      </w:r>
      <w:r w:rsidR="00697DFF">
        <w:rPr>
          <w:rFonts w:ascii="Times New Roman" w:hAnsi="Times New Roman"/>
          <w:b/>
          <w:sz w:val="28"/>
          <w:szCs w:val="28"/>
        </w:rPr>
        <w:t>6</w:t>
      </w:r>
    </w:p>
    <w:p w:rsidR="00AE0EB6" w:rsidRDefault="00AE0EB6" w:rsidP="0046598D">
      <w:pPr>
        <w:spacing w:before="120"/>
        <w:jc w:val="center"/>
        <w:rPr>
          <w:rFonts w:ascii="Times New Roman" w:hAnsi="Times New Roman"/>
          <w:b/>
        </w:rPr>
      </w:pPr>
      <w:r w:rsidRPr="0046598D">
        <w:rPr>
          <w:rFonts w:ascii="Times New Roman" w:hAnsi="Times New Roman"/>
          <w:b/>
        </w:rPr>
        <w:t>CIML</w:t>
      </w:r>
      <w:r w:rsidR="006E18AF">
        <w:rPr>
          <w:rFonts w:ascii="Times New Roman" w:hAnsi="Times New Roman"/>
          <w:b/>
        </w:rPr>
        <w:t xml:space="preserve"> </w:t>
      </w:r>
      <w:r w:rsidRPr="0046598D">
        <w:rPr>
          <w:rFonts w:ascii="Times New Roman" w:hAnsi="Times New Roman"/>
          <w:b/>
        </w:rPr>
        <w:t>approval of OIML publications</w:t>
      </w:r>
      <w:r w:rsidR="000672FD">
        <w:rPr>
          <w:rFonts w:ascii="Times New Roman" w:hAnsi="Times New Roman"/>
          <w:b/>
        </w:rPr>
        <w:t xml:space="preserve"> (6.6)</w:t>
      </w:r>
    </w:p>
    <w:p w:rsidR="00AE0EB6" w:rsidRPr="00EB195F" w:rsidRDefault="00B970FD" w:rsidP="00EB195F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B970FD">
        <w:rPr>
          <w:rFonts w:ascii="Times New Roman" w:hAnsi="Times New Roman"/>
          <w:b/>
        </w:rPr>
        <w:pict>
          <v:line id="_x0000_s1205" style="position:absolute;left:0;text-align:left;z-index:251640832" from="442.15pt,251.7pt" to="442.15pt,605.7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209" type="#_x0000_t202" style="position:absolute;left:0;text-align:left;margin-left:414.35pt;margin-top:358.25pt;width:24.75pt;height:11.2pt;z-index:251644928" filled="f" stroked="f">
            <v:stroke endarrow="block" joinstyle="round"/>
            <v:textbox style="mso-next-textbox:#_x0000_s1209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07" style="position:absolute;left:0;text-align:left;flip:x;z-index:251642880" from="415.7pt,370.6pt" to="443.1pt,370.6pt"/>
        </w:pict>
      </w:r>
      <w:r w:rsidRPr="00B970FD">
        <w:rPr>
          <w:rFonts w:ascii="Times New Roman" w:hAnsi="Times New Roman"/>
          <w:b/>
        </w:rPr>
        <w:pict>
          <v:line id="_x0000_s1165" style="position:absolute;left:0;text-align:left;z-index:251607040" from="33.1pt,252.3pt" to="33.1pt,605.4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202" type="#_x0000_t202" style="position:absolute;left:0;text-align:left;margin-left:117.2pt;margin-top:514.05pt;width:24.75pt;height:11.2pt;z-index:251637760" filled="f" stroked="f">
            <v:stroke endarrow="block" joinstyle="round"/>
            <v:textbox style="mso-next-textbox:#_x0000_s1202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212" type="#_x0000_t202" style="position:absolute;left:0;text-align:left;margin-left:72.4pt;margin-top:460.2pt;width:24.75pt;height:11.2pt;z-index:251648000" filled="f" stroked="f">
            <v:stroke endarrow="block" joinstyle="round"/>
            <v:textbox style="mso-next-textbox:#_x0000_s1212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04" style="position:absolute;left:0;text-align:left;flip:x;z-index:251639808" from="32.75pt,473.35pt" to="91.45pt,473.35pt"/>
        </w:pict>
      </w:r>
      <w:r w:rsidRPr="00B970FD">
        <w:rPr>
          <w:rFonts w:ascii="Times New Roman" w:hAnsi="Times New Roman"/>
          <w:b/>
        </w:rPr>
        <w:pict>
          <v:shape id="_x0000_s1211" type="#_x0000_t202" style="position:absolute;left:0;text-align:left;margin-left:40.1pt;margin-top:357.3pt;width:24.75pt;height:11.2pt;z-index:251646976" filled="f" stroked="f">
            <v:stroke endarrow="block" joinstyle="round"/>
            <v:textbox style="mso-next-textbox:#_x0000_s1211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03" style="position:absolute;left:0;text-align:left;flip:x;z-index:251638784" from="33.5pt,371.05pt" to="59.4pt,371.05pt"/>
        </w:pict>
      </w:r>
      <w:r w:rsidRPr="00B970FD">
        <w:rPr>
          <w:rFonts w:ascii="Times New Roman" w:hAnsi="Times New Roman"/>
          <w:b/>
        </w:rPr>
        <w:pict>
          <v:shape id="_x0000_s1218" type="#_x0000_t109" style="position:absolute;left:0;text-align:left;margin-left:174.5pt;margin-top:623.35pt;width:139.7pt;height:41pt;z-index:251654144;mso-wrap-style:none;v-text-anchor:middle" fillcolor="#9cf">
            <v:fill color2="#630"/>
            <v:stroke joinstyle="round"/>
            <v:textbox style="mso-next-textbox:#_x0000_s1218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Publication submitted to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next Conference for sanction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19" style="position:absolute;left:0;text-align:left;z-index:251655168" from="244.75pt,615.45pt" to="244.75pt,623.65pt"/>
        </w:pict>
      </w:r>
      <w:r w:rsidRPr="00B970FD">
        <w:rPr>
          <w:rFonts w:ascii="Times New Roman" w:hAnsi="Times New Roman"/>
          <w:b/>
        </w:rPr>
        <w:pict>
          <v:shape id="_x0000_s1220" type="#_x0000_t114" style="position:absolute;left:0;text-align:left;margin-left:206.95pt;margin-top:580.75pt;width:73.65pt;height:37.55pt;z-index:251656192;mso-wrap-style:none;v-text-anchor:middle" fillcolor="#9cf">
            <v:fill color2="#630"/>
            <v:stroke joinstyle="round"/>
            <v:textbox style="mso-next-textbox:#_x0000_s1220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Publication on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OIML web site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63" style="position:absolute;left:0;text-align:left;z-index:251604992" from="243.9pt,573.95pt" to="243.9pt,582.1pt"/>
        </w:pict>
      </w:r>
      <w:r w:rsidRPr="00B970FD">
        <w:rPr>
          <w:rFonts w:ascii="Times New Roman" w:hAnsi="Times New Roman"/>
          <w:b/>
        </w:rPr>
        <w:pict>
          <v:shape id="_x0000_s1159" type="#_x0000_t109" style="position:absolute;left:0;text-align:left;margin-left:193.7pt;margin-top:533.65pt;width:100.3pt;height:41pt;z-index:251601920;mso-wrap-style:none;v-text-anchor:middle" fillcolor="#9cf">
            <v:fill color2="#630"/>
            <v:stroke joinstyle="round"/>
            <v:textbox style="mso-next-textbox:#_x0000_s1159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allocates final</w:t>
                  </w:r>
                </w:p>
                <w:p w:rsidR="00841728" w:rsidRPr="00761AA5" w:rsidRDefault="00761AA5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public</w:t>
                  </w:r>
                  <w:r w:rsidR="00841728" w:rsidRPr="00761AA5">
                    <w:rPr>
                      <w:rFonts w:ascii="Times New Roman" w:hAnsi="Times New Roman"/>
                    </w:rPr>
                    <w:t>ation number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15" style="position:absolute;left:0;text-align:left;flip:x;z-index:251651072" from="141.4pt,522.65pt" to="344.65pt,522.65pt"/>
        </w:pict>
      </w:r>
      <w:r w:rsidRPr="00B970FD">
        <w:rPr>
          <w:rFonts w:ascii="Times New Roman" w:hAnsi="Times New Roman"/>
          <w:b/>
        </w:rPr>
        <w:pict>
          <v:line id="_x0000_s1216" style="position:absolute;left:0;text-align:left;z-index:251652096" from="141.2pt,516.6pt" to="141.4pt,522.65pt"/>
        </w:pict>
      </w:r>
      <w:r w:rsidRPr="00B970FD">
        <w:rPr>
          <w:rFonts w:ascii="Times New Roman" w:hAnsi="Times New Roman"/>
          <w:b/>
        </w:rPr>
        <w:pict>
          <v:line id="_x0000_s1217" style="position:absolute;left:0;text-align:left;z-index:251653120" from="343.9pt,483.1pt" to="343.9pt,522.3pt"/>
        </w:pict>
      </w:r>
      <w:r w:rsidRPr="00B970FD">
        <w:rPr>
          <w:rFonts w:ascii="Times New Roman" w:hAnsi="Times New Roman"/>
          <w:b/>
        </w:rPr>
        <w:pict>
          <v:shape id="_x0000_s1213" type="#_x0000_t114" style="position:absolute;left:0;text-align:left;margin-left:307.2pt;margin-top:430.45pt;width:73.95pt;height:55.8pt;z-index:251649024;mso-wrap-style:none;v-text-anchor:middle" fillcolor="#9cf">
            <v:fill color2="#630"/>
            <v:stroke joinstyle="round"/>
            <v:textbox style="mso-next-textbox:#_x0000_s1213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prepares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report for next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CIML Meeting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200" type="#_x0000_t110" style="position:absolute;left:0;text-align:left;margin-left:91pt;margin-top:430.2pt;width:100.25pt;height:86.35pt;z-index:251635712;mso-wrap-style:none;v-text-anchor:middle" fillcolor="#9cf">
            <v:fill color2="#630"/>
            <v:stroke joinstyle="round"/>
            <v:textbox style="mso-next-textbox:#_x0000_s1200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≥ 80 % of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votes cast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in favour?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94" type="#_x0000_t202" style="position:absolute;left:0;text-align:left;margin-left:350.2pt;margin-top:415.7pt;width:24.75pt;height:11.2pt;z-index:251630592" filled="f" stroked="f">
            <v:stroke endarrow="block" joinstyle="round"/>
            <v:textbox style="mso-next-textbox:#_x0000_s1194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14" style="position:absolute;left:0;text-align:left;flip:x;z-index:251650048" from="344pt,417.15pt" to="344.2pt,430.2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98" type="#_x0000_t202" style="position:absolute;left:0;text-align:left;margin-left:145.4pt;margin-top:417.05pt;width:24.75pt;height:11.2pt;z-index:251633664" filled="f" stroked="f">
            <v:stroke endarrow="block" joinstyle="round"/>
            <v:textbox style="mso-next-textbox:#_x0000_s1198;mso-rotate-with-shape:t" inset="0,0,0,0">
              <w:txbxContent>
                <w:p w:rsidR="00841728" w:rsidRPr="006C7231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6C7231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01" style="position:absolute;left:0;text-align:left;z-index:251636736" from="141.9pt,416.7pt" to="141.9pt,430.1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57" type="#_x0000_t110" style="position:absolute;left:0;text-align:left;margin-left:272.15pt;margin-top:323.95pt;width:143.5pt;height:92.75pt;z-index:251599872;mso-wrap-style:none;v-text-anchor:middle" fillcolor="#9cf">
            <v:fill color2="#630"/>
            <v:stroke joinstyle="round"/>
            <v:textbox style="mso-next-textbox:#_x0000_s1157;mso-rotate-with-shape:t" inset="0,0,0,0">
              <w:txbxContent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All votes</w:t>
                  </w:r>
                </w:p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cast in favour?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95" type="#_x0000_t110" style="position:absolute;left:0;text-align:left;margin-left:59.55pt;margin-top:324.3pt;width:164.45pt;height:92.75pt;z-index:251631616;v-text-anchor:middle" fillcolor="#9cf">
            <v:fill color2="#630"/>
            <v:stroke joinstyle="round"/>
            <v:textbox style="mso-next-textbox:#_x0000_s1195;mso-rotate-with-shape:t" inset="0,0,0,0">
              <w:txbxContent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Vote cast by</w:t>
                  </w:r>
                </w:p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 xml:space="preserve">≥ 80 % of </w:t>
                  </w:r>
                  <w:r w:rsidR="008958F7">
                    <w:rPr>
                      <w:rFonts w:ascii="Times New Roman" w:hAnsi="Times New Roman"/>
                    </w:rPr>
                    <w:t>C</w:t>
                  </w:r>
                  <w:r w:rsidRPr="008958F7">
                    <w:rPr>
                      <w:rFonts w:ascii="Times New Roman" w:hAnsi="Times New Roman"/>
                    </w:rPr>
                    <w:t>IML</w:t>
                  </w:r>
                  <w:r w:rsidR="008958F7">
                    <w:rPr>
                      <w:rFonts w:ascii="Times New Roman" w:hAnsi="Times New Roman"/>
                    </w:rPr>
                    <w:t xml:space="preserve"> </w:t>
                  </w:r>
                  <w:r w:rsidRPr="008958F7">
                    <w:rPr>
                      <w:rFonts w:ascii="Times New Roman" w:hAnsi="Times New Roman"/>
                    </w:rPr>
                    <w:t>Members?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50" style="position:absolute;left:0;text-align:left;z-index:251783168" from="344.2pt,296.45pt" to="344.2pt,323.8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line id="_x0000_s1196" style="position:absolute;left:0;text-align:left;z-index:251632640" from="141.85pt,297.3pt" to="141.85pt,324.7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193" type="#_x0000_t202" style="position:absolute;left:0;text-align:left;margin-left:348.85pt;margin-top:299.1pt;width:24.75pt;height:11.2pt;z-index:251629568" filled="f" stroked="f">
            <v:stroke endarrow="block" joinstyle="round"/>
            <v:textbox style="mso-next-textbox:#_x0000_s1193;mso-rotate-with-shape:t" inset="0,0,0,0">
              <w:txbxContent>
                <w:p w:rsidR="00841728" w:rsidRPr="008958F7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99" type="#_x0000_t202" style="position:absolute;left:0;text-align:left;margin-left:144.25pt;margin-top:299.8pt;width:24.75pt;height:11.2pt;z-index:251634688" filled="f" stroked="f">
            <v:stroke endarrow="block" joinstyle="round"/>
            <v:textbox style="mso-next-textbox:#_x0000_s1199;mso-rotate-with-shape:t" inset="0,0,0,0">
              <w:txbxContent>
                <w:p w:rsidR="00841728" w:rsidRPr="008958F7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YES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206" style="position:absolute;left:0;text-align:left;flip:x;z-index:251641856" from="419.45pt,252.05pt" to="442.6pt,252.05pt"/>
        </w:pict>
      </w:r>
      <w:r w:rsidRPr="00B970FD">
        <w:rPr>
          <w:rFonts w:ascii="Times New Roman" w:hAnsi="Times New Roman"/>
          <w:b/>
        </w:rPr>
        <w:pict>
          <v:shape id="_x0000_s1208" type="#_x0000_t202" style="position:absolute;left:0;text-align:left;margin-left:419.7pt;margin-top:240pt;width:24.75pt;height:11.2pt;z-index:251643904" filled="f" stroked="f">
            <v:stroke endarrow="block" joinstyle="round"/>
            <v:textbox style="mso-next-textbox:#_x0000_s1208;mso-rotate-with-shape:t" inset="0,0,0,0">
              <w:txbxContent>
                <w:p w:rsidR="00841728" w:rsidRPr="008958F7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210" type="#_x0000_t202" style="position:absolute;left:0;text-align:left;margin-left:34.4pt;margin-top:239.75pt;width:24.75pt;height:11.2pt;z-index:251645952" filled="f" stroked="f">
            <v:stroke endarrow="block" joinstyle="round"/>
            <v:textbox style="mso-next-textbox:#_x0000_s1210;mso-rotate-with-shape:t" inset="0,0,0,0">
              <w:txbxContent>
                <w:p w:rsidR="00841728" w:rsidRPr="008958F7" w:rsidRDefault="00841728">
                  <w:pPr>
                    <w:rPr>
                      <w:rFonts w:ascii="Times New Roman" w:hAnsi="Times New Roman"/>
                      <w:sz w:val="20"/>
                    </w:rPr>
                  </w:pPr>
                  <w:r w:rsidRPr="008958F7">
                    <w:rPr>
                      <w:rFonts w:ascii="Times New Roman" w:hAnsi="Times New Roman"/>
                      <w:sz w:val="20"/>
                    </w:rPr>
                    <w:t>NO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64" style="position:absolute;left:0;text-align:left;flip:x;z-index:251606016" from="33.3pt,252.7pt" to="54.55pt,252.7pt"/>
        </w:pict>
      </w:r>
      <w:r w:rsidRPr="00B970FD">
        <w:rPr>
          <w:rFonts w:ascii="Times New Roman" w:hAnsi="Times New Roman"/>
          <w:b/>
        </w:rPr>
        <w:pict>
          <v:shape id="_x0000_s1197" type="#_x0000_t110" style="position:absolute;left:0;text-align:left;margin-left:54.65pt;margin-top:208.2pt;width:173.9pt;height:88.45pt;z-index:251503616;v-text-anchor:middle" fillcolor="#9cf">
            <v:fill color2="#630"/>
            <v:stroke joinstyle="round"/>
            <v:textbox style="mso-next-textbox:#_x0000_s1197;mso-rotate-with-shape:t" inset="0,0,0,0">
              <w:txbxContent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≥ 3/4 of CIML</w:t>
                  </w:r>
                </w:p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Members present or</w:t>
                  </w:r>
                  <w:r w:rsidR="008958F7">
                    <w:rPr>
                      <w:rFonts w:ascii="Times New Roman" w:hAnsi="Times New Roman"/>
                    </w:rPr>
                    <w:t xml:space="preserve"> </w:t>
                  </w:r>
                  <w:r w:rsidRPr="008958F7">
                    <w:rPr>
                      <w:rFonts w:ascii="Times New Roman" w:hAnsi="Times New Roman"/>
                    </w:rPr>
                    <w:t>represented?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9" style="position:absolute;left:0;text-align:left;z-index:251782144" from="344.05pt,188.05pt" to="344.05pt,207.85pt"/>
        </w:pict>
      </w:r>
      <w:r w:rsidRPr="00B970FD">
        <w:rPr>
          <w:rFonts w:ascii="Times New Roman" w:hAnsi="Times New Roman"/>
          <w:b/>
        </w:rPr>
        <w:pict>
          <v:shape id="_x0000_s1192" type="#_x0000_t110" style="position:absolute;left:0;text-align:left;margin-left:266.7pt;margin-top:208.1pt;width:154.7pt;height:88.1pt;z-index:251628544;v-text-anchor:middle" fillcolor="#9cf">
            <v:fill color2="#630"/>
            <v:stroke joinstyle="round"/>
            <v:textbox style="mso-next-textbox:#_x0000_s1192;mso-rotate-with-shape:t" inset="0,0,0,0">
              <w:txbxContent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Vote cast by</w:t>
                  </w:r>
                </w:p>
                <w:p w:rsidR="00841728" w:rsidRPr="008958F7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8F7">
                    <w:rPr>
                      <w:rFonts w:ascii="Times New Roman" w:hAnsi="Times New Roman"/>
                    </w:rPr>
                    <w:t>≥ 2/3 of CIML</w:t>
                  </w:r>
                  <w:r w:rsidR="008958F7">
                    <w:rPr>
                      <w:rFonts w:ascii="Times New Roman" w:hAnsi="Times New Roman"/>
                    </w:rPr>
                    <w:t xml:space="preserve"> </w:t>
                  </w:r>
                  <w:r w:rsidRPr="008958F7">
                    <w:rPr>
                      <w:rFonts w:ascii="Times New Roman" w:hAnsi="Times New Roman"/>
                    </w:rPr>
                    <w:t>Members?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89" style="position:absolute;left:0;text-align:left;z-index:251626496" from="141.35pt,184.6pt" to="141.35pt,207.95pt"/>
        </w:pict>
      </w:r>
      <w:r w:rsidRPr="00B970FD">
        <w:rPr>
          <w:rFonts w:ascii="Times New Roman" w:hAnsi="Times New Roman"/>
          <w:b/>
        </w:rPr>
        <w:pict>
          <v:shape id="_x0000_s1158" type="#_x0000_t114" style="position:absolute;left:0;text-align:left;margin-left:91.3pt;margin-top:119.4pt;width:99.1pt;height:69pt;z-index:251600896;mso-wrap-style:none;v-text-anchor:middle" fillcolor="#9cf">
            <v:fill color2="#630"/>
            <v:stroke joinstyle="round"/>
            <v:textbox style="mso-next-textbox:#_x0000_s1158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sends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Final Draft to CIML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≥</w:t>
                  </w:r>
                  <w:r w:rsidRPr="00761AA5">
                    <w:rPr>
                      <w:rFonts w:ascii="Times New Roman" w:eastAsia="Times New Roman" w:hAnsi="Times New Roman"/>
                    </w:rPr>
                    <w:t xml:space="preserve"> 3 months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61AA5">
                    <w:rPr>
                      <w:rFonts w:ascii="Times New Roman" w:eastAsia="Times New Roman" w:hAnsi="Times New Roman"/>
                    </w:rPr>
                    <w:t>before meeting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84" type="#_x0000_t114" style="position:absolute;left:0;text-align:left;margin-left:292.65pt;margin-top:120.8pt;width:99.1pt;height:71.7pt;z-index:251622400;mso-wrap-style:none;v-text-anchor:middle" fillcolor="#9cf">
            <v:fill color2="#630"/>
            <v:stroke joinstyle="round"/>
            <v:textbox style="mso-next-textbox:#_x0000_s1184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sends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Final Draft to CIML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with</w:t>
                  </w:r>
                  <w:r w:rsidRPr="00761AA5">
                    <w:rPr>
                      <w:rFonts w:ascii="Times New Roman" w:eastAsia="Times New Roman" w:hAnsi="Times New Roman"/>
                    </w:rPr>
                    <w:t xml:space="preserve"> 3 months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61AA5">
                    <w:rPr>
                      <w:rFonts w:ascii="Times New Roman" w:eastAsia="Times New Roman" w:hAnsi="Times New Roman"/>
                    </w:rPr>
                    <w:t>voting deadline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  <w:noProof/>
          <w:lang w:eastAsia="en-GB"/>
        </w:rPr>
        <w:pict>
          <v:line id="_x0000_s1648" style="position:absolute;left:0;text-align:left;z-index:251781120" from="342.2pt,103.1pt" to="342.3pt,119.5pt"/>
        </w:pict>
      </w:r>
      <w:r w:rsidRPr="00B970FD">
        <w:rPr>
          <w:rFonts w:ascii="Times New Roman" w:hAnsi="Times New Roman"/>
          <w:b/>
        </w:rPr>
        <w:pict>
          <v:line id="_x0000_s1188" style="position:absolute;left:0;text-align:left;z-index:251625472" from="140.95pt,102.85pt" to="141.05pt,119.25pt"/>
        </w:pict>
      </w:r>
      <w:r w:rsidRPr="00B970FD">
        <w:rPr>
          <w:rFonts w:ascii="Times New Roman" w:hAnsi="Times New Roman"/>
          <w:b/>
        </w:rPr>
        <w:pict>
          <v:shape id="_x0000_s1182" type="#_x0000_t109" style="position:absolute;left:0;text-align:left;margin-left:253.95pt;margin-top:83.2pt;width:176.1pt;height:19.4pt;z-index:251620352;v-text-anchor:middle" fillcolor="#9cf">
            <v:fill color2="#630"/>
            <v:stroke joinstyle="round"/>
            <v:textbox style="mso-next-textbox:#_x0000_s1182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Approval between</w:t>
                  </w:r>
                  <w:r w:rsidR="00761AA5">
                    <w:rPr>
                      <w:rFonts w:ascii="Times New Roman" w:hAnsi="Times New Roman"/>
                    </w:rPr>
                    <w:t xml:space="preserve"> </w:t>
                  </w:r>
                  <w:r w:rsidRPr="00761AA5">
                    <w:rPr>
                      <w:rFonts w:ascii="Times New Roman" w:hAnsi="Times New Roman"/>
                    </w:rPr>
                    <w:t>CIML Meetings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83" type="#_x0000_t109" style="position:absolute;left:0;text-align:left;margin-left:46.75pt;margin-top:83.6pt;width:186.75pt;height:18.7pt;z-index:251621376;v-text-anchor:middle" fillcolor="#9cf">
            <v:fill color2="#630"/>
            <v:stroke joinstyle="round"/>
            <v:textbox style="mso-next-textbox:#_x0000_s1183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Approval during</w:t>
                  </w:r>
                  <w:r w:rsidR="00761AA5">
                    <w:rPr>
                      <w:rFonts w:ascii="Times New Roman" w:hAnsi="Times New Roman"/>
                    </w:rPr>
                    <w:t xml:space="preserve"> </w:t>
                  </w:r>
                  <w:r w:rsidRPr="00761AA5">
                    <w:rPr>
                      <w:rFonts w:ascii="Times New Roman" w:hAnsi="Times New Roman"/>
                    </w:rPr>
                    <w:t>a CIML Meeting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line id="_x0000_s1186" style="position:absolute;left:0;text-align:left;z-index:251624448" from="342.25pt,69.65pt" to="342.25pt,83.6pt"/>
        </w:pict>
      </w:r>
      <w:r w:rsidRPr="00B970FD">
        <w:rPr>
          <w:rFonts w:ascii="Times New Roman" w:hAnsi="Times New Roman"/>
          <w:b/>
        </w:rPr>
        <w:pict>
          <v:line id="_x0000_s1185" style="position:absolute;left:0;text-align:left;z-index:251623424" from="140.25pt,69.65pt" to="140.25pt,83.6pt"/>
        </w:pict>
      </w:r>
      <w:r w:rsidRPr="00B970FD">
        <w:rPr>
          <w:rFonts w:ascii="Times New Roman" w:hAnsi="Times New Roman"/>
          <w:b/>
        </w:rPr>
        <w:pict>
          <v:line id="_x0000_s1181" style="position:absolute;left:0;text-align:left;flip:x;z-index:251619328" from="140.25pt,69.1pt" to="342.25pt,69.1pt"/>
        </w:pict>
      </w:r>
      <w:r w:rsidRPr="00B970FD">
        <w:rPr>
          <w:rFonts w:ascii="Times New Roman" w:hAnsi="Times New Roman"/>
          <w:b/>
        </w:rPr>
        <w:pict>
          <v:line id="_x0000_s1160" style="position:absolute;left:0;text-align:left;z-index:251602944" from="243.75pt,48.35pt" to="243.75pt,69.15pt"/>
        </w:pict>
      </w:r>
      <w:r w:rsidRPr="00B970FD">
        <w:rPr>
          <w:rFonts w:ascii="Times New Roman" w:hAnsi="Times New Roman"/>
          <w:b/>
        </w:rPr>
        <w:pict>
          <v:line id="_x0000_s1162" style="position:absolute;left:0;text-align:left;z-index:251603968" from="244.3pt,522.65pt" to="244.3pt,533.35pt">
            <v:stroke endarrow="block"/>
          </v:line>
        </w:pict>
      </w:r>
      <w:r w:rsidRPr="00B970FD">
        <w:rPr>
          <w:rFonts w:ascii="Times New Roman" w:hAnsi="Times New Roman"/>
          <w:b/>
        </w:rPr>
        <w:pict>
          <v:shape id="_x0000_s1223" type="#_x0000_t109" style="position:absolute;left:0;text-align:left;margin-left:.55pt;margin-top:606.15pt;width:118.75pt;height:57.5pt;z-index:251659264;mso-wrap-style:none;v-text-anchor:middle" fillcolor="#9cf">
            <v:fill color2="#630"/>
            <v:stroke joinstyle="round"/>
            <v:textbox style="mso-next-textbox:#_x0000_s1223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Report sent to</w:t>
                  </w:r>
                </w:p>
                <w:p w:rsidR="00841728" w:rsidRPr="00761AA5" w:rsidRDefault="00F620EE">
                  <w:pPr>
                    <w:jc w:val="center"/>
                    <w:rPr>
                      <w:rFonts w:ascii="Times New Roman" w:hAnsi="Times New Roman"/>
                    </w:rPr>
                  </w:pPr>
                  <w:r w:rsidRPr="00F620EE">
                    <w:rPr>
                      <w:rFonts w:ascii="Times New Roman" w:hAnsi="Times New Roman"/>
                    </w:rPr>
                    <w:t>Project Group</w:t>
                  </w:r>
                  <w:r w:rsidR="00761AA5" w:rsidRPr="00761AA5">
                    <w:rPr>
                      <w:rFonts w:ascii="Times New Roman" w:hAnsi="Times New Roman"/>
                    </w:rPr>
                    <w:t xml:space="preserve"> convener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stating recommended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 xml:space="preserve">action to be </w:t>
                  </w:r>
                  <w:r w:rsidR="00761AA5" w:rsidRPr="00761AA5">
                    <w:rPr>
                      <w:rFonts w:ascii="Times New Roman" w:hAnsi="Times New Roman"/>
                    </w:rPr>
                    <w:t>taken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224" type="#_x0000_t109" style="position:absolute;left:0;text-align:left;margin-left:365.15pt;margin-top:605.35pt;width:118.75pt;height:57.55pt;z-index:251660288;mso-wrap-style:none;v-text-anchor:middle" fillcolor="#9cf">
            <v:fill color2="#630"/>
            <v:stroke joinstyle="round"/>
            <v:textbox style="mso-next-textbox:#_x0000_s1224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Report sent to</w:t>
                  </w:r>
                </w:p>
                <w:p w:rsidR="00841728" w:rsidRPr="00761AA5" w:rsidRDefault="00F620EE">
                  <w:pPr>
                    <w:jc w:val="center"/>
                    <w:rPr>
                      <w:rFonts w:ascii="Times New Roman" w:hAnsi="Times New Roman"/>
                    </w:rPr>
                  </w:pPr>
                  <w:r w:rsidRPr="00F620EE">
                    <w:rPr>
                      <w:rFonts w:ascii="Times New Roman" w:hAnsi="Times New Roman"/>
                    </w:rPr>
                    <w:t>Project Group</w:t>
                  </w:r>
                  <w:r w:rsidR="00761AA5" w:rsidRPr="00761AA5">
                    <w:rPr>
                      <w:rFonts w:ascii="Times New Roman" w:hAnsi="Times New Roman"/>
                    </w:rPr>
                    <w:t xml:space="preserve"> convener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stating recommended</w:t>
                  </w:r>
                </w:p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 xml:space="preserve">action to be </w:t>
                  </w:r>
                  <w:r w:rsidR="00761AA5" w:rsidRPr="00761AA5">
                    <w:rPr>
                      <w:rFonts w:ascii="Times New Roman" w:hAnsi="Times New Roman"/>
                    </w:rPr>
                    <w:t>taken</w:t>
                  </w:r>
                </w:p>
              </w:txbxContent>
            </v:textbox>
          </v:shape>
        </w:pict>
      </w:r>
      <w:r w:rsidRPr="00B970FD">
        <w:rPr>
          <w:rFonts w:ascii="Times New Roman" w:hAnsi="Times New Roman"/>
          <w:b/>
        </w:rPr>
        <w:pict>
          <v:shape id="_x0000_s1127" type="#_x0000_t109" style="position:absolute;left:0;text-align:left;margin-left:172.6pt;margin-top:16.6pt;width:141.95pt;height:31.9pt;z-index:251569152;v-text-anchor:middle" fillcolor="#9cf">
            <v:fill color2="#630"/>
            <v:stroke joinstyle="round"/>
            <v:textbox style="mso-next-textbox:#_x0000_s1127;mso-rotate-with-shape:t" inset="0,0,0,0">
              <w:txbxContent>
                <w:p w:rsidR="00841728" w:rsidRPr="00761AA5" w:rsidRDefault="0084172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1AA5">
                    <w:rPr>
                      <w:rFonts w:ascii="Times New Roman" w:hAnsi="Times New Roman"/>
                    </w:rPr>
                    <w:t>BIML receives</w:t>
                  </w:r>
                  <w:r w:rsidR="00761AA5">
                    <w:rPr>
                      <w:rFonts w:ascii="Times New Roman" w:hAnsi="Times New Roman"/>
                    </w:rPr>
                    <w:t xml:space="preserve"> Draft from</w:t>
                  </w:r>
                  <w:r w:rsidR="00761AA5">
                    <w:rPr>
                      <w:rFonts w:ascii="Times New Roman" w:hAnsi="Times New Roman"/>
                    </w:rPr>
                    <w:br/>
                  </w:r>
                  <w:r w:rsidR="00F620EE" w:rsidRPr="00F620EE">
                    <w:rPr>
                      <w:rFonts w:ascii="Times New Roman" w:hAnsi="Times New Roman"/>
                    </w:rPr>
                    <w:t>Project Group</w:t>
                  </w:r>
                  <w:r w:rsidR="00761AA5">
                    <w:rPr>
                      <w:rFonts w:ascii="Times New Roman" w:hAnsi="Times New Roman"/>
                    </w:rPr>
                    <w:t xml:space="preserve"> convener</w:t>
                  </w:r>
                </w:p>
              </w:txbxContent>
            </v:textbox>
          </v:shape>
        </w:pict>
      </w:r>
      <w:r w:rsidR="0046598D">
        <w:rPr>
          <w:rFonts w:ascii="Times New Roman" w:hAnsi="Times New Roman"/>
          <w:b/>
        </w:rPr>
        <w:br w:type="page"/>
      </w:r>
      <w:bookmarkStart w:id="7" w:name="__RefHeading__33423330"/>
      <w:bookmarkEnd w:id="7"/>
      <w:r w:rsidR="002D6308">
        <w:rPr>
          <w:rFonts w:ascii="Times New Roman" w:hAnsi="Times New Roman"/>
          <w:b/>
          <w:sz w:val="28"/>
          <w:szCs w:val="28"/>
        </w:rPr>
        <w:t>Annex A.7</w:t>
      </w:r>
    </w:p>
    <w:p w:rsidR="00AE0EB6" w:rsidRPr="0046598D" w:rsidRDefault="00B970FD" w:rsidP="0046598D">
      <w:pPr>
        <w:spacing w:before="120"/>
        <w:jc w:val="center"/>
        <w:rPr>
          <w:rFonts w:ascii="Times New Roman" w:hAnsi="Times New Roman"/>
          <w:b/>
        </w:rPr>
      </w:pPr>
      <w:r w:rsidRPr="00B970FD">
        <w:rPr>
          <w:rFonts w:ascii="Times New Roman" w:hAnsi="Times New Roman"/>
          <w:b/>
        </w:rPr>
        <w:pict>
          <v:rect id="_x0000_s1043" style="position:absolute;left:0;text-align:left;margin-left:22.8pt;margin-top:167.3pt;width:70.2pt;height:22.7pt;z-index:251522048;v-text-anchor:middle-center" fillcolor="#9cf">
            <v:fill color2="#630"/>
            <v:stroke joinstyle="round"/>
            <v:textbox style="mso-next-textbox:#_x0000_s1043;mso-rotate-with-shape:t" inset="0,0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Who needs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to vote?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4" style="position:absolute;left:0;text-align:left;margin-left:22.8pt;margin-top:243.3pt;width:70.2pt;height:22.7pt;z-index:251523072;v-text-anchor:middle-center" fillcolor="#9cf">
            <v:fill color2="#630"/>
            <v:stroke joinstyle="round"/>
            <v:textbox style="mso-next-textbox:#_x0000_s1044;mso-rotate-with-shape:t" inset="0,0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How many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need to vote?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5" style="position:absolute;left:0;text-align:left;margin-left:22.8pt;margin-top:321.55pt;width:70.2pt;height:22.7pt;z-index:251524096;v-text-anchor:middle-center" fillcolor="#9cf">
            <v:fill color2="#630"/>
            <v:stroke joinstyle="round"/>
            <v:textbox style="mso-next-textbox:#_x0000_s1045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Majority needed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6" style="position:absolute;left:0;text-align:left;margin-left:22.8pt;margin-top:383.95pt;width:70.2pt;height:22.7pt;z-index:251525120;v-text-anchor:middle-center" fillcolor="#9cf">
            <v:fill color2="#630"/>
            <v:stroke joinstyle="round"/>
            <v:textbox style="mso-next-textbox:#_x0000_s1046;mso-rotate-with-shape:t" inset="0,1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Approval by CIML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President needed?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7" style="position:absolute;left:0;text-align:left;margin-left:384.35pt;margin-top:383.95pt;width:70.2pt;height:22.7pt;z-index:251526144;v-text-anchor:middle-center" fillcolor="#9cf">
            <v:fill color2="#630"/>
            <v:stroke joinstyle="round"/>
            <v:textbox style="mso-next-textbox:#_x0000_s1047;mso-rotate-with-shape:t" inset="0,1mm,0,0">
              <w:txbxContent>
                <w:p w:rsidR="00841728" w:rsidRDefault="007D0A98">
                  <w:pPr>
                    <w:jc w:val="center"/>
                    <w:rPr>
                      <w:rFonts w:eastAsia="Dingbats" w:cs="Dingbats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Not in all cases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(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see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6.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7.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)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8" style="position:absolute;left:0;text-align:left;margin-left:155.25pt;margin-top:433.85pt;width:67.75pt;height:22.7pt;z-index:251527168;v-text-anchor:middle-center" fillcolor="#9cf">
            <v:fill color2="#630"/>
            <v:stroke joinstyle="round"/>
            <v:textbox style="mso-next-textbox:#_x0000_s1048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eastAsia="Dingbats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eastAsia="Dingbats" w:hAnsi="Times New Roman"/>
                      <w:sz w:val="16"/>
                      <w:szCs w:val="16"/>
                    </w:rPr>
                    <w:t>Publication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9" style="position:absolute;left:0;text-align:left;margin-left:387.2pt;margin-top:433.85pt;width:67.75pt;height:22.7pt;z-index:251528192;v-text-anchor:middle-center" fillcolor="#9cf">
            <v:fill color2="#630"/>
            <v:stroke joinstyle="round"/>
            <v:textbox style="mso-next-textbox:#_x0000_s1049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eastAsia="Dingbats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eastAsia="Dingbats" w:hAnsi="Times New Roman"/>
                      <w:sz w:val="16"/>
                      <w:szCs w:val="16"/>
                    </w:rPr>
                    <w:t>Publication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50" style="position:absolute;left:0;text-align:left;margin-left:136.9pt;margin-top:366.05pt;width:75.3pt;height:60.25pt;rotation:90;z-index:251529216;mso-wrap-style:none;mso-position-horizontal:absolute;mso-position-horizontal-relative:text;mso-position-vertical:absolute;mso-position-vertical-relative:text;v-text-anchor:middle" coordsize="142,147" path="m98,21c64,21,36,50,36,84v,18,-14,32,-32,32c,116,,116,,116v,31,,31,,31c4,147,4,147,4,147v35,,63,-28,63,-63c67,67,81,53,98,53v5,,5,,5,c103,73,103,73,103,73,142,37,142,37,142,37,103,,103,,103,v,21,,21,,21l98,21xe" fillcolor="silver">
            <v:fill color2="#3f3f3f"/>
          </v:shape>
        </w:pict>
      </w:r>
      <w:r w:rsidRPr="00B970FD">
        <w:rPr>
          <w:rFonts w:ascii="Times New Roman" w:hAnsi="Times New Roman"/>
          <w:b/>
        </w:rPr>
        <w:pict>
          <v:shape id="_x0000_s1051" style="position:absolute;left:0;text-align:left;margin-left:167.45pt;margin-top:365.7pt;width:75.3pt;height:60.95pt;rotation:270;flip:y;z-index:251530240;mso-wrap-style:none;mso-position-horizontal:absolute;mso-position-horizontal-relative:text;mso-position-vertical:absolute;mso-position-vertical-relative:text;v-text-anchor:middle" coordsize="142,147" path="m98,21c64,21,36,50,36,84v,18,-14,32,-32,32c,116,,116,,116v,31,,31,,31c4,147,4,147,4,147v35,,63,-28,63,-63c67,67,81,53,98,53v5,,5,,5,c103,73,103,73,103,73,142,37,142,37,142,37,103,,103,,103,v,21,,21,,21l98,21xe" fillcolor="silver">
            <v:fill color2="#3f3f3f"/>
          </v:shape>
        </w:pict>
      </w:r>
      <w:r w:rsidRPr="00B970FD">
        <w:rPr>
          <w:rFonts w:ascii="Times New Roman" w:hAnsi="Times New Roman"/>
          <w:b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2" type="#_x0000_t67" style="position:absolute;left:0;text-align:left;margin-left:410.9pt;margin-top:65.4pt;width:18.85pt;height:318.55pt;z-index:251531264;mso-wrap-style:none;v-text-anchor:middle" adj="20942,5714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53" style="position:absolute;left:0;text-align:left;margin-left:114.65pt;margin-top:482.85pt;width:68.05pt;height:56.7pt;z-index:251532288;v-text-anchor:middle-center" fillcolor="#9cf">
            <v:fill color2="#630"/>
            <v:stroke joinstyle="round"/>
            <v:textbox style="mso-next-textbox:#_x0000_s1053;mso-rotate-with-shape:t" inset="0,4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6.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7.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6.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7.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  <w:p w:rsidR="00841728" w:rsidRPr="007D0A98" w:rsidRDefault="007D0A9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Annex A.6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54" style="position:absolute;left:0;text-align:left;margin-left:196.25pt;margin-top:482.85pt;width:68.05pt;height:56.7pt;z-index:251533312;v-text-anchor:middle-center" fillcolor="#9cf">
            <v:fill color2="#630"/>
            <v:stroke joinstyle="round"/>
            <v:textbox style="mso-next-textbox:#_x0000_s1054;mso-rotate-with-shape:t" inset="0,4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6.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7.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6.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7.</w:t>
                  </w: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Annex A.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56" style="position:absolute;left:0;text-align:left;margin-left:22.8pt;margin-top:499.45pt;width:70.2pt;height:22.7pt;z-index:251534336;v-text-anchor:middle-center" fillcolor="#9cf">
            <v:fill color2="#630"/>
            <v:stroke joinstyle="round"/>
            <v:textbox style="mso-next-textbox:#_x0000_s1056;mso-rotate-with-shape:t" inset="0,1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 xml:space="preserve">Applicable </w:t>
                  </w:r>
                  <w:r w:rsidR="007D0A98">
                    <w:rPr>
                      <w:rFonts w:ascii="Times New Roman" w:hAnsi="Times New Roman"/>
                      <w:sz w:val="16"/>
                      <w:szCs w:val="16"/>
                    </w:rPr>
                    <w:t>clauses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of Directives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57" style="position:absolute;left:0;text-align:left;margin-left:145pt;margin-top:53.35pt;width:36.95pt;height:60.7pt;rotation:90;flip:x;z-index:251535360;mso-wrap-style:none;mso-position-horizontal:absolute;mso-position-horizontal-relative:text;mso-position-vertical:absolute;mso-position-vertical-relative:text;v-text-anchor:middle" coordsize="142,147" path="m98,21c64,21,36,50,36,84v,18,-14,32,-32,32c,116,,116,,116v,31,,31,,31c4,147,4,147,4,147v35,,63,-28,63,-63c67,67,81,53,98,53v5,,5,,5,c103,73,103,73,103,73,142,37,142,37,142,37,103,,103,,103,v,21,,21,,21l98,21xe" fillcolor="silver">
            <v:fill color2="#3f3f3f"/>
          </v:shape>
        </w:pict>
      </w:r>
      <w:r w:rsidRPr="00B970FD">
        <w:rPr>
          <w:rFonts w:ascii="Times New Roman" w:hAnsi="Times New Roman"/>
          <w:b/>
        </w:rPr>
        <w:pict>
          <v:shape id="_x0000_s1058" style="position:absolute;left:0;text-align:left;margin-left:194pt;margin-top:52.2pt;width:36.95pt;height:62.95pt;rotation:90;z-index:251536384;mso-wrap-style:none;mso-position-horizontal:absolute;mso-position-horizontal-relative:text;mso-position-vertical:absolute;mso-position-vertical-relative:text;v-text-anchor:middle" coordsize="142,147" path="m98,21c64,21,36,50,36,84v,18,-14,32,-32,32c,116,,116,,116v,31,,31,,31c4,147,4,147,4,147v35,,63,-28,63,-63c67,67,81,53,98,53v5,,5,,5,c103,73,103,73,103,73,142,37,142,37,142,37,103,,103,,103,v,21,,21,,21l98,21xe" fillcolor="silver">
            <v:fill color2="#3f3f3f"/>
          </v:shape>
        </w:pict>
      </w:r>
      <w:r w:rsidRPr="00B970FD">
        <w:rPr>
          <w:rFonts w:ascii="Times New Roman" w:hAnsi="Times New Roman"/>
          <w:b/>
        </w:rPr>
        <w:pict>
          <v:shape id="_x0000_s1059" type="#_x0000_t67" style="position:absolute;left:0;text-align:left;margin-left:410.95pt;margin-top:407.15pt;width:18.85pt;height:26.7pt;z-index:251537408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26" style="position:absolute;left:0;text-align:left;margin-left:387pt;margin-top:42.5pt;width:68.05pt;height:22.7pt;z-index:251504640;v-text-anchor:middle-center" fillcolor="#9cf">
            <v:fill color2="#630"/>
            <v:stroke joinstyle="round"/>
            <v:textbox style="mso-next-textbox:#_x0000_s1026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Guide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27" style="position:absolute;left:0;text-align:left;margin-left:46.2pt;margin-top:42.5pt;width:282.75pt;height:22.7pt;z-index:251505664;v-text-anchor:middle-center" fillcolor="#9cf">
            <v:fill color2="#630"/>
            <v:stroke joinstyle="round"/>
            <v:textbox style="mso-next-textbox:#_x0000_s1027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Final Draft Recommendation, Document, Basic Publication, Vocabulary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28" type="#_x0000_t67" style="position:absolute;left:0;text-align:left;margin-left:139.25pt;margin-top:125.75pt;width:18.85pt;height:24.95pt;z-index:251506688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29" style="position:absolute;left:0;text-align:left;margin-left:114pt;margin-top:102.15pt;width:70.2pt;height:22.7pt;z-index:251507712;v-text-anchor:middle-center" fillcolor="#9cf">
            <v:fill color2="#630"/>
            <v:stroke joinstyle="round"/>
            <v:textbox style="mso-next-textbox:#_x0000_s1029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At CIML Meeting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30" style="position:absolute;left:0;text-align:left;margin-left:114.25pt;margin-top:151.65pt;width:68.05pt;height:51pt;z-index:251508736;v-text-anchor:middle-center" fillcolor="#9cf">
            <v:fill color2="#630"/>
            <v:stroke joinstyle="round"/>
            <v:textbox style="mso-next-textbox:#_x0000_s1030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≥ 75 % of all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CIML Members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must be present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or represented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31" type="#_x0000_t67" style="position:absolute;left:0;text-align:left;margin-left:139.25pt;margin-top:203.35pt;width:18.85pt;height:24.95pt;z-index:251509760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32" style="position:absolute;left:0;text-align:left;margin-left:114.55pt;margin-top:229.2pt;width:68.05pt;height:51.05pt;z-index:251510784;v-text-anchor:middle-center" fillcolor="#9cf">
            <v:fill color2="#630"/>
            <v:stroke joinstyle="round"/>
            <v:textbox style="mso-next-textbox:#_x0000_s1032;mso-rotate-with-shape:t" inset="0,0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Vote must be cast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by ≥ 80 % of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CIML Members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present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or represented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33" type="#_x0000_t67" style="position:absolute;left:0;text-align:left;margin-left:139.25pt;margin-top:280.95pt;width:18.85pt;height:24.95pt;z-index:251511808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34" style="position:absolute;left:0;text-align:left;margin-left:114.55pt;margin-top:306.8pt;width:68.05pt;height:51.05pt;z-index:251512832;v-text-anchor:middle-center" fillcolor="#9cf">
            <v:fill color2="#630"/>
            <v:stroke joinstyle="round"/>
            <v:textbox style="mso-next-textbox:#_x0000_s1034;mso-rotate-with-shape:t" inset="0,3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≥ 80 % of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votes cast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are in favour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35" type="#_x0000_t67" style="position:absolute;left:0;text-align:left;margin-left:220.85pt;margin-top:125.75pt;width:18.85pt;height:24.95pt;z-index:251513856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36" style="position:absolute;left:0;text-align:left;margin-left:196.25pt;margin-top:151.65pt;width:68.05pt;height:51pt;z-index:251514880;v-text-anchor:middle-center" fillcolor="#9cf">
            <v:fill color2="#630"/>
            <v:stroke joinstyle="round"/>
            <v:textbox style="mso-next-textbox:#_x0000_s1036;mso-rotate-with-shape:t" inset="0,3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All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CIML Members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to be consulted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37" type="#_x0000_t67" style="position:absolute;left:0;text-align:left;margin-left:220.85pt;margin-top:203.35pt;width:18.85pt;height:24.95pt;z-index:251515904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38" style="position:absolute;left:0;text-align:left;margin-left:196.15pt;margin-top:229.05pt;width:68.05pt;height:51.05pt;z-index:251516928;v-text-anchor:middle-center" fillcolor="#9cf">
            <v:fill color2="#630"/>
            <v:stroke joinstyle="round"/>
            <v:textbox style="mso-next-textbox:#_x0000_s1038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Vote must be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cast by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≥ 2/3 of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CIML Members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shape id="_x0000_s1039" type="#_x0000_t67" style="position:absolute;left:0;text-align:left;margin-left:220.85pt;margin-top:280.95pt;width:18.85pt;height:24.95pt;z-index:251517952;mso-wrap-style:none;v-text-anchor:middle" fillcolor="silver">
            <v:fill color2="#3f3f3f"/>
            <v:stroke joinstyle="round"/>
          </v:shape>
        </w:pict>
      </w:r>
      <w:r w:rsidRPr="00B970FD">
        <w:rPr>
          <w:rFonts w:ascii="Times New Roman" w:hAnsi="Times New Roman"/>
          <w:b/>
        </w:rPr>
        <w:pict>
          <v:rect id="_x0000_s1040" style="position:absolute;left:0;text-align:left;margin-left:196.15pt;margin-top:306.8pt;width:68.05pt;height:51.05pt;z-index:251518976;v-text-anchor:middle-center" fillcolor="#9cf">
            <v:fill color2="#630"/>
            <v:stroke joinstyle="round"/>
            <v:textbox style="mso-next-textbox:#_x0000_s1040;mso-rotate-with-shape:t" inset="0,3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All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votes cast</w:t>
                  </w:r>
                </w:p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are in favour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1" style="position:absolute;left:0;text-align:left;margin-left:192.8pt;margin-top:102.15pt;width:75pt;height:22.7pt;z-index:251520000;v-text-anchor:middle-center" fillcolor="#9cf">
            <v:fill color2="#630"/>
            <v:stroke joinstyle="round"/>
            <v:textbox style="mso-next-textbox:#_x0000_s1041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By correspondence</w:t>
                  </w:r>
                </w:p>
              </w:txbxContent>
            </v:textbox>
          </v:rect>
        </w:pict>
      </w:r>
      <w:r w:rsidRPr="00B970FD">
        <w:rPr>
          <w:rFonts w:ascii="Times New Roman" w:hAnsi="Times New Roman"/>
          <w:b/>
        </w:rPr>
        <w:pict>
          <v:rect id="_x0000_s1042" style="position:absolute;left:0;text-align:left;margin-left:22.8pt;margin-top:102.15pt;width:70.2pt;height:22.7pt;z-index:251521024;v-text-anchor:middle-center" fillcolor="#9cf">
            <v:fill color2="#630"/>
            <v:stroke joinstyle="round"/>
            <v:textbox style="mso-next-textbox:#_x0000_s1042;mso-rotate-with-shape:t" inset="0,2mm,0,0">
              <w:txbxContent>
                <w:p w:rsidR="00841728" w:rsidRPr="007D0A98" w:rsidRDefault="00841728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0A98">
                    <w:rPr>
                      <w:rFonts w:ascii="Times New Roman" w:hAnsi="Times New Roman"/>
                      <w:sz w:val="16"/>
                      <w:szCs w:val="16"/>
                    </w:rPr>
                    <w:t>Where?</w:t>
                  </w:r>
                </w:p>
              </w:txbxContent>
            </v:textbox>
          </v:rect>
        </w:pict>
      </w:r>
      <w:r w:rsidR="00AE0EB6" w:rsidRPr="0046598D">
        <w:rPr>
          <w:rFonts w:ascii="Times New Roman" w:hAnsi="Times New Roman"/>
          <w:b/>
        </w:rPr>
        <w:t xml:space="preserve">Summary of rules for the </w:t>
      </w:r>
      <w:r w:rsidR="00841728" w:rsidRPr="0046598D">
        <w:rPr>
          <w:rFonts w:ascii="Times New Roman" w:hAnsi="Times New Roman"/>
          <w:b/>
        </w:rPr>
        <w:t xml:space="preserve">CIML </w:t>
      </w:r>
      <w:r w:rsidR="00AE0EB6" w:rsidRPr="0046598D">
        <w:rPr>
          <w:rFonts w:ascii="Times New Roman" w:hAnsi="Times New Roman"/>
          <w:b/>
        </w:rPr>
        <w:t>approval of OIML publications (</w:t>
      </w:r>
      <w:r w:rsidR="007D0A98">
        <w:rPr>
          <w:rFonts w:ascii="Times New Roman" w:hAnsi="Times New Roman"/>
          <w:b/>
        </w:rPr>
        <w:t>6.7</w:t>
      </w:r>
      <w:r w:rsidR="00AE0EB6" w:rsidRPr="0046598D">
        <w:rPr>
          <w:rFonts w:ascii="Times New Roman" w:hAnsi="Times New Roman"/>
          <w:b/>
        </w:rPr>
        <w:t>)</w:t>
      </w:r>
    </w:p>
    <w:p w:rsidR="00AE0EB6" w:rsidRPr="00EB195F" w:rsidRDefault="00AE0EB6" w:rsidP="008C280E">
      <w:pPr>
        <w:spacing w:before="120"/>
      </w:pPr>
    </w:p>
    <w:sectPr w:rsidR="00AE0EB6" w:rsidRPr="00EB195F" w:rsidSect="000D6FC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134" w:bottom="1134" w:left="1134" w:header="720" w:footer="660" w:gutter="0"/>
      <w:pgNumType w:start="27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E48" w:rsidRPr="00D644D7" w:rsidRDefault="008A2E48" w:rsidP="00AB01E6">
      <w:pPr>
        <w:rPr>
          <w:rFonts w:ascii="Univers" w:hAnsi="Univers" w:cs="Univers"/>
          <w:sz w:val="20"/>
        </w:rPr>
      </w:pPr>
      <w:r>
        <w:separator/>
      </w:r>
    </w:p>
  </w:endnote>
  <w:endnote w:type="continuationSeparator" w:id="0">
    <w:p w:rsidR="008A2E48" w:rsidRPr="00D644D7" w:rsidRDefault="008A2E48" w:rsidP="00AB01E6">
      <w:pPr>
        <w:rPr>
          <w:rFonts w:ascii="Univers" w:hAnsi="Univers" w:cs="Univers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0" w:usb1="00000000" w:usb2="00000000" w:usb3="00000000" w:csb0="00000000" w:csb1="00000000"/>
  </w:font>
  <w:font w:name="Dingbats">
    <w:charset w:val="02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84" w:rsidRDefault="00561684" w:rsidP="00561684">
    <w:pPr>
      <w:pStyle w:val="Footer"/>
      <w:pBdr>
        <w:bottom w:val="single" w:sz="6" w:space="1" w:color="auto"/>
      </w:pBdr>
      <w:rPr>
        <w:rStyle w:val="PageNumber"/>
        <w:sz w:val="18"/>
        <w:szCs w:val="18"/>
      </w:rPr>
    </w:pPr>
  </w:p>
  <w:p w:rsidR="00561684" w:rsidRPr="00561684" w:rsidRDefault="00B970FD" w:rsidP="00561684">
    <w:pPr>
      <w:pStyle w:val="Footer"/>
      <w:jc w:val="center"/>
      <w:rPr>
        <w:rFonts w:cs="Arial"/>
        <w:sz w:val="18"/>
        <w:szCs w:val="18"/>
      </w:rPr>
    </w:pPr>
    <w:r w:rsidRPr="004B5E97">
      <w:rPr>
        <w:rStyle w:val="PageNumber"/>
        <w:rFonts w:cs="Arial"/>
        <w:sz w:val="18"/>
        <w:szCs w:val="18"/>
      </w:rPr>
      <w:fldChar w:fldCharType="begin"/>
    </w:r>
    <w:r w:rsidR="00561684" w:rsidRPr="004B5E97">
      <w:rPr>
        <w:rStyle w:val="PageNumber"/>
        <w:rFonts w:cs="Arial"/>
        <w:sz w:val="18"/>
        <w:szCs w:val="18"/>
      </w:rPr>
      <w:instrText xml:space="preserve"> PAGE </w:instrText>
    </w:r>
    <w:r w:rsidRPr="004B5E97">
      <w:rPr>
        <w:rStyle w:val="PageNumber"/>
        <w:rFonts w:cs="Arial"/>
        <w:sz w:val="18"/>
        <w:szCs w:val="18"/>
      </w:rPr>
      <w:fldChar w:fldCharType="separate"/>
    </w:r>
    <w:r w:rsidR="000D6FCB">
      <w:rPr>
        <w:rStyle w:val="PageNumber"/>
        <w:rFonts w:cs="Arial"/>
        <w:noProof/>
        <w:sz w:val="18"/>
        <w:szCs w:val="18"/>
      </w:rPr>
      <w:t>34</w:t>
    </w:r>
    <w:r w:rsidRPr="004B5E97">
      <w:rPr>
        <w:rStyle w:val="PageNumber"/>
        <w:rFonts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84" w:rsidRDefault="00561684" w:rsidP="00561684">
    <w:pPr>
      <w:pStyle w:val="Footer"/>
      <w:pBdr>
        <w:bottom w:val="single" w:sz="6" w:space="1" w:color="auto"/>
      </w:pBdr>
      <w:rPr>
        <w:rStyle w:val="PageNumber"/>
        <w:sz w:val="18"/>
        <w:szCs w:val="18"/>
      </w:rPr>
    </w:pPr>
  </w:p>
  <w:p w:rsidR="00841728" w:rsidRPr="00561684" w:rsidRDefault="00B970FD" w:rsidP="00561684">
    <w:pPr>
      <w:pStyle w:val="Footer"/>
      <w:jc w:val="center"/>
      <w:rPr>
        <w:rFonts w:cs="Arial"/>
        <w:sz w:val="18"/>
        <w:szCs w:val="18"/>
      </w:rPr>
    </w:pPr>
    <w:r w:rsidRPr="004B5E97">
      <w:rPr>
        <w:rStyle w:val="PageNumber"/>
        <w:rFonts w:cs="Arial"/>
        <w:sz w:val="18"/>
        <w:szCs w:val="18"/>
      </w:rPr>
      <w:fldChar w:fldCharType="begin"/>
    </w:r>
    <w:r w:rsidR="00561684" w:rsidRPr="004B5E97">
      <w:rPr>
        <w:rStyle w:val="PageNumber"/>
        <w:rFonts w:cs="Arial"/>
        <w:sz w:val="18"/>
        <w:szCs w:val="18"/>
      </w:rPr>
      <w:instrText xml:space="preserve"> PAGE </w:instrText>
    </w:r>
    <w:r w:rsidRPr="004B5E97">
      <w:rPr>
        <w:rStyle w:val="PageNumber"/>
        <w:rFonts w:cs="Arial"/>
        <w:sz w:val="18"/>
        <w:szCs w:val="18"/>
      </w:rPr>
      <w:fldChar w:fldCharType="separate"/>
    </w:r>
    <w:r w:rsidR="000D6FCB">
      <w:rPr>
        <w:rStyle w:val="PageNumber"/>
        <w:rFonts w:cs="Arial"/>
        <w:noProof/>
        <w:sz w:val="18"/>
        <w:szCs w:val="18"/>
      </w:rPr>
      <w:t>27</w:t>
    </w:r>
    <w:r w:rsidRPr="004B5E97">
      <w:rPr>
        <w:rStyle w:val="PageNumber"/>
        <w:rFonts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E48" w:rsidRPr="00D644D7" w:rsidRDefault="008A2E48" w:rsidP="00AB01E6">
      <w:pPr>
        <w:rPr>
          <w:rFonts w:ascii="Univers" w:hAnsi="Univers" w:cs="Univers"/>
          <w:sz w:val="20"/>
        </w:rPr>
      </w:pPr>
      <w:r>
        <w:separator/>
      </w:r>
    </w:p>
  </w:footnote>
  <w:footnote w:type="continuationSeparator" w:id="0">
    <w:p w:rsidR="008A2E48" w:rsidRPr="00D644D7" w:rsidRDefault="008A2E48" w:rsidP="00AB01E6">
      <w:pPr>
        <w:rPr>
          <w:rFonts w:ascii="Univers" w:hAnsi="Univers" w:cs="Univers"/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84" w:rsidRPr="004B5E97" w:rsidRDefault="00561684" w:rsidP="00561684">
    <w:pPr>
      <w:pStyle w:val="Header"/>
      <w:pBdr>
        <w:bottom w:val="single" w:sz="6" w:space="1" w:color="auto"/>
      </w:pBdr>
      <w:rPr>
        <w:rFonts w:cs="Arial"/>
        <w:sz w:val="18"/>
        <w:szCs w:val="18"/>
      </w:rPr>
    </w:pPr>
    <w:r w:rsidRPr="004B5E97">
      <w:rPr>
        <w:rFonts w:cs="Arial"/>
        <w:sz w:val="18"/>
        <w:szCs w:val="18"/>
      </w:rPr>
      <w:t>OIML B 6-1</w:t>
    </w:r>
    <w:r>
      <w:rPr>
        <w:rFonts w:cs="Arial"/>
        <w:sz w:val="18"/>
        <w:szCs w:val="18"/>
      </w:rPr>
      <w:t>:2011 (E)</w:t>
    </w:r>
  </w:p>
  <w:p w:rsidR="00561684" w:rsidRPr="00561684" w:rsidRDefault="00561684" w:rsidP="005616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84" w:rsidRPr="004B5E97" w:rsidRDefault="00561684" w:rsidP="00561684">
    <w:pPr>
      <w:pStyle w:val="Header"/>
      <w:pBdr>
        <w:bottom w:val="single" w:sz="6" w:space="1" w:color="auto"/>
      </w:pBdr>
      <w:jc w:val="right"/>
      <w:rPr>
        <w:rFonts w:cs="Arial"/>
        <w:sz w:val="18"/>
        <w:szCs w:val="18"/>
      </w:rPr>
    </w:pPr>
    <w:r w:rsidRPr="004B5E97">
      <w:rPr>
        <w:rFonts w:cs="Arial"/>
        <w:sz w:val="18"/>
        <w:szCs w:val="18"/>
      </w:rPr>
      <w:t>OIML B 6-1</w:t>
    </w:r>
    <w:r>
      <w:rPr>
        <w:rFonts w:cs="Arial"/>
        <w:sz w:val="18"/>
        <w:szCs w:val="18"/>
      </w:rPr>
      <w:t>:2011 (E)</w:t>
    </w:r>
  </w:p>
  <w:p w:rsidR="0049389D" w:rsidRPr="00561684" w:rsidRDefault="0049389D" w:rsidP="005616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Numbering 1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</w:abstractNum>
  <w:abstractNum w:abstractNumId="2">
    <w:nsid w:val="00000008"/>
    <w:multiLevelType w:val="multilevel"/>
    <w:tmpl w:val="00000008"/>
    <w:lvl w:ilvl="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cs="Tahoma"/>
        <w:kern w:val="1"/>
        <w:sz w:val="24"/>
        <w:szCs w:val="24"/>
        <w:lang w:val="en-GB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ahoma"/>
        <w:kern w:val="1"/>
        <w:sz w:val="24"/>
        <w:szCs w:val="24"/>
        <w:lang w:val="en-GB"/>
      </w:rPr>
    </w:lvl>
  </w:abstractNum>
  <w:abstractNum w:abstractNumId="3">
    <w:nsid w:val="0000000A"/>
    <w:multiLevelType w:val="multilevel"/>
    <w:tmpl w:val="F16691DA"/>
    <w:lvl w:ilvl="0">
      <w:start w:val="1"/>
      <w:numFmt w:val="decimal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5529"/>
        </w:tabs>
        <w:ind w:left="5529" w:firstLine="0"/>
      </w:pPr>
      <w:rPr>
        <w:rFonts w:eastAsia="Arial Unicode MS" w:cs="Tahoma"/>
        <w:shd w:val="clear" w:color="auto" w:fill="auto"/>
        <w:lang w:val="en-GB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  <w:rPr>
        <w:rFonts w:eastAsia="Arial Unicode MS" w:cs="Tahoma"/>
        <w:shd w:val="clear" w:color="auto" w:fill="auto"/>
        <w:lang w:val="en-GB"/>
      </w:rPr>
    </w:lvl>
  </w:abstractNum>
  <w:abstractNum w:abstractNumId="4">
    <w:nsid w:val="02412020"/>
    <w:multiLevelType w:val="hybridMultilevel"/>
    <w:tmpl w:val="5BBEE03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8D16BF"/>
    <w:multiLevelType w:val="hybridMultilevel"/>
    <w:tmpl w:val="A5289ADA"/>
    <w:lvl w:ilvl="0" w:tplc="854A00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63107"/>
    <w:multiLevelType w:val="multilevel"/>
    <w:tmpl w:val="0A22F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ahoma" w:hint="default"/>
        <w:kern w:val="1"/>
        <w:sz w:val="24"/>
        <w:szCs w:val="24"/>
        <w:lang w:val="en-GB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ahoma"/>
        <w:kern w:val="1"/>
        <w:sz w:val="24"/>
        <w:szCs w:val="24"/>
        <w:lang w:val="en-GB"/>
      </w:rPr>
    </w:lvl>
  </w:abstractNum>
  <w:abstractNum w:abstractNumId="7">
    <w:nsid w:val="423779F8"/>
    <w:multiLevelType w:val="hybridMultilevel"/>
    <w:tmpl w:val="4086B9D2"/>
    <w:lvl w:ilvl="0" w:tplc="854A00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1353B5"/>
    <w:multiLevelType w:val="multilevel"/>
    <w:tmpl w:val="3458A2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ahoma" w:hint="default"/>
        <w:kern w:val="1"/>
        <w:sz w:val="24"/>
        <w:szCs w:val="24"/>
        <w:lang w:val="en-GB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ahoma"/>
        <w:kern w:val="1"/>
        <w:sz w:val="24"/>
        <w:szCs w:val="24"/>
        <w:lang w:val="en-GB"/>
      </w:rPr>
    </w:lvl>
  </w:abstractNum>
  <w:abstractNum w:abstractNumId="9">
    <w:nsid w:val="7A1004A4"/>
    <w:multiLevelType w:val="multilevel"/>
    <w:tmpl w:val="7F288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ahoma" w:hint="default"/>
        <w:kern w:val="1"/>
        <w:sz w:val="24"/>
        <w:szCs w:val="24"/>
        <w:lang w:val="en-GB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ahoma"/>
        <w:kern w:val="1"/>
        <w:sz w:val="24"/>
        <w:szCs w:val="24"/>
        <w:lang w:val="en-GB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ahoma"/>
        <w:kern w:val="1"/>
        <w:sz w:val="24"/>
        <w:szCs w:val="24"/>
        <w:lang w:val="en-GB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Tahoma"/>
        <w:kern w:val="1"/>
        <w:sz w:val="24"/>
        <w:szCs w:val="24"/>
        <w:lang w:val="en-GB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ahoma"/>
        <w:kern w:val="1"/>
        <w:sz w:val="24"/>
        <w:szCs w:val="24"/>
        <w:lang w:val="en-GB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efaultTabStop w:val="851"/>
  <w:hyphenationZone w:val="425"/>
  <w:defaultTableStyle w:val="Normal"/>
  <w:evenAndOddHeader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hdrShapeDefaults>
    <o:shapedefaults v:ext="edit" spidmax="3073" style="v-text-anchor:middle" fillcolor="#9cf">
      <v:fill color="#9cf" color2="#630"/>
      <v:textbox style="mso-rotate-with-shape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95B10"/>
    <w:rsid w:val="000672FD"/>
    <w:rsid w:val="000A36A6"/>
    <w:rsid w:val="000A773D"/>
    <w:rsid w:val="000B0039"/>
    <w:rsid w:val="000C2074"/>
    <w:rsid w:val="000D6FCB"/>
    <w:rsid w:val="00120142"/>
    <w:rsid w:val="00182A26"/>
    <w:rsid w:val="001A176D"/>
    <w:rsid w:val="001C01BF"/>
    <w:rsid w:val="001C167C"/>
    <w:rsid w:val="001C5F36"/>
    <w:rsid w:val="001D398B"/>
    <w:rsid w:val="002B2AF8"/>
    <w:rsid w:val="002B4AC6"/>
    <w:rsid w:val="002D6308"/>
    <w:rsid w:val="00313679"/>
    <w:rsid w:val="003371AA"/>
    <w:rsid w:val="003500E9"/>
    <w:rsid w:val="003B506D"/>
    <w:rsid w:val="003C68EE"/>
    <w:rsid w:val="0046598D"/>
    <w:rsid w:val="00492B28"/>
    <w:rsid w:val="0049389D"/>
    <w:rsid w:val="00514587"/>
    <w:rsid w:val="00561684"/>
    <w:rsid w:val="005675DA"/>
    <w:rsid w:val="0057242B"/>
    <w:rsid w:val="005A3FC3"/>
    <w:rsid w:val="005C3AA1"/>
    <w:rsid w:val="005D7138"/>
    <w:rsid w:val="00606385"/>
    <w:rsid w:val="006728E6"/>
    <w:rsid w:val="0067637D"/>
    <w:rsid w:val="00695B10"/>
    <w:rsid w:val="00697DFF"/>
    <w:rsid w:val="006A7A35"/>
    <w:rsid w:val="006C451D"/>
    <w:rsid w:val="006C7231"/>
    <w:rsid w:val="006D77DE"/>
    <w:rsid w:val="006E18AF"/>
    <w:rsid w:val="006F3CA9"/>
    <w:rsid w:val="006F77D0"/>
    <w:rsid w:val="007032C6"/>
    <w:rsid w:val="00761AA5"/>
    <w:rsid w:val="00794AAC"/>
    <w:rsid w:val="007D0A98"/>
    <w:rsid w:val="007D714C"/>
    <w:rsid w:val="0080341E"/>
    <w:rsid w:val="00832D75"/>
    <w:rsid w:val="00841728"/>
    <w:rsid w:val="00857949"/>
    <w:rsid w:val="008958F7"/>
    <w:rsid w:val="008A2E48"/>
    <w:rsid w:val="008B33DD"/>
    <w:rsid w:val="008C280E"/>
    <w:rsid w:val="008C7821"/>
    <w:rsid w:val="008D78E5"/>
    <w:rsid w:val="009556EB"/>
    <w:rsid w:val="00982383"/>
    <w:rsid w:val="00994348"/>
    <w:rsid w:val="00994732"/>
    <w:rsid w:val="009A2E1A"/>
    <w:rsid w:val="00A02D89"/>
    <w:rsid w:val="00A1654D"/>
    <w:rsid w:val="00A24DE7"/>
    <w:rsid w:val="00A44B32"/>
    <w:rsid w:val="00A81F69"/>
    <w:rsid w:val="00AB01E6"/>
    <w:rsid w:val="00AB6752"/>
    <w:rsid w:val="00AE0EB6"/>
    <w:rsid w:val="00B970FD"/>
    <w:rsid w:val="00BB0625"/>
    <w:rsid w:val="00BD480E"/>
    <w:rsid w:val="00BE70B8"/>
    <w:rsid w:val="00BF69EA"/>
    <w:rsid w:val="00C00F00"/>
    <w:rsid w:val="00C7416B"/>
    <w:rsid w:val="00CC7D76"/>
    <w:rsid w:val="00D910BF"/>
    <w:rsid w:val="00E8137A"/>
    <w:rsid w:val="00EB195F"/>
    <w:rsid w:val="00ED45B5"/>
    <w:rsid w:val="00F01172"/>
    <w:rsid w:val="00F2184B"/>
    <w:rsid w:val="00F34C1A"/>
    <w:rsid w:val="00F620EE"/>
    <w:rsid w:val="00FC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 style="v-text-anchor:middle" fillcolor="#9cf">
      <v:fill color="#9cf" color2="#630"/>
      <v:textbox style="mso-rotate-with-shape:t" inset="0,0,0,0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0FD"/>
    <w:pPr>
      <w:widowControl w:val="0"/>
      <w:suppressAutoHyphens/>
    </w:pPr>
    <w:rPr>
      <w:rFonts w:ascii="Arial" w:eastAsia="Arial" w:hAnsi="Arial"/>
      <w:kern w:val="1"/>
      <w:sz w:val="24"/>
      <w:szCs w:val="24"/>
      <w:lang w:val="en-GB"/>
    </w:rPr>
  </w:style>
  <w:style w:type="paragraph" w:styleId="Heading1">
    <w:name w:val="heading 1"/>
    <w:basedOn w:val="Heading"/>
    <w:next w:val="BodyText"/>
    <w:autoRedefine/>
    <w:qFormat/>
    <w:rsid w:val="00BB0625"/>
    <w:pPr>
      <w:pageBreakBefore/>
      <w:numPr>
        <w:numId w:val="3"/>
      </w:numPr>
      <w:spacing w:before="360" w:after="360"/>
      <w:outlineLvl w:val="0"/>
    </w:pPr>
    <w:rPr>
      <w:b/>
      <w:bCs/>
    </w:rPr>
  </w:style>
  <w:style w:type="paragraph" w:styleId="Heading2">
    <w:name w:val="heading 2"/>
    <w:basedOn w:val="Heading"/>
    <w:next w:val="BodyText"/>
    <w:autoRedefine/>
    <w:qFormat/>
    <w:rsid w:val="00BB0625"/>
    <w:pPr>
      <w:outlineLvl w:val="1"/>
    </w:pPr>
    <w:rPr>
      <w:b/>
      <w:bCs/>
      <w:iCs/>
      <w:sz w:val="24"/>
    </w:rPr>
  </w:style>
  <w:style w:type="paragraph" w:styleId="Heading3">
    <w:name w:val="heading 3"/>
    <w:basedOn w:val="Heading"/>
    <w:next w:val="BodyText"/>
    <w:qFormat/>
    <w:rsid w:val="00B970FD"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B970FD"/>
    <w:rPr>
      <w:rFonts w:eastAsia="Arial Unicode MS" w:cs="Tahoma"/>
      <w:shd w:val="clear" w:color="auto" w:fill="auto"/>
      <w:lang w:val="en-GB"/>
    </w:rPr>
  </w:style>
  <w:style w:type="character" w:customStyle="1" w:styleId="Bullets">
    <w:name w:val="Bullets"/>
    <w:rsid w:val="00B970FD"/>
    <w:rPr>
      <w:rFonts w:ascii="Arial" w:eastAsia="StarSymbol" w:hAnsi="Arial" w:cs="Tahoma"/>
      <w:kern w:val="1"/>
      <w:sz w:val="24"/>
      <w:szCs w:val="24"/>
      <w:lang w:val="en-GB"/>
    </w:rPr>
  </w:style>
  <w:style w:type="character" w:customStyle="1" w:styleId="Placeholder">
    <w:name w:val="Placeholder"/>
    <w:rsid w:val="00B970FD"/>
    <w:rPr>
      <w:smallCaps/>
      <w:color w:val="008080"/>
      <w:u w:val="dotted"/>
    </w:rPr>
  </w:style>
  <w:style w:type="character" w:customStyle="1" w:styleId="RTFNum21">
    <w:name w:val="RTF_Num 2 1"/>
    <w:rsid w:val="00B970FD"/>
    <w:rPr>
      <w:color w:val="000000"/>
    </w:rPr>
  </w:style>
  <w:style w:type="character" w:customStyle="1" w:styleId="RTFNum22">
    <w:name w:val="RTF_Num 2 2"/>
    <w:rsid w:val="00B970FD"/>
  </w:style>
  <w:style w:type="character" w:customStyle="1" w:styleId="RTFNum23">
    <w:name w:val="RTF_Num 2 3"/>
    <w:rsid w:val="00B970FD"/>
  </w:style>
  <w:style w:type="character" w:customStyle="1" w:styleId="RTFNum24">
    <w:name w:val="RTF_Num 2 4"/>
    <w:rsid w:val="00B970FD"/>
  </w:style>
  <w:style w:type="character" w:customStyle="1" w:styleId="RTFNum25">
    <w:name w:val="RTF_Num 2 5"/>
    <w:rsid w:val="00B970FD"/>
  </w:style>
  <w:style w:type="character" w:customStyle="1" w:styleId="RTFNum26">
    <w:name w:val="RTF_Num 2 6"/>
    <w:rsid w:val="00B970FD"/>
  </w:style>
  <w:style w:type="character" w:customStyle="1" w:styleId="RTFNum27">
    <w:name w:val="RTF_Num 2 7"/>
    <w:rsid w:val="00B970FD"/>
  </w:style>
  <w:style w:type="character" w:customStyle="1" w:styleId="RTFNum28">
    <w:name w:val="RTF_Num 2 8"/>
    <w:rsid w:val="00B970FD"/>
  </w:style>
  <w:style w:type="character" w:customStyle="1" w:styleId="RTFNum29">
    <w:name w:val="RTF_Num 2 9"/>
    <w:rsid w:val="00B970FD"/>
  </w:style>
  <w:style w:type="character" w:customStyle="1" w:styleId="DefaultParagraphFont1">
    <w:name w:val="Default Paragraph Font1"/>
    <w:rsid w:val="00B970FD"/>
  </w:style>
  <w:style w:type="character" w:customStyle="1" w:styleId="FootnoteCharacters">
    <w:name w:val="Footnote Characters"/>
    <w:rsid w:val="00B970FD"/>
  </w:style>
  <w:style w:type="character" w:styleId="FootnoteReference">
    <w:name w:val="footnote reference"/>
    <w:rsid w:val="00B970FD"/>
    <w:rPr>
      <w:vertAlign w:val="superscript"/>
    </w:rPr>
  </w:style>
  <w:style w:type="character" w:styleId="Strong">
    <w:name w:val="Strong"/>
    <w:qFormat/>
    <w:rsid w:val="00B970FD"/>
    <w:rPr>
      <w:b/>
      <w:bCs/>
    </w:rPr>
  </w:style>
  <w:style w:type="character" w:customStyle="1" w:styleId="WW8Num3z0">
    <w:name w:val="WW8Num3z0"/>
    <w:rsid w:val="00B970FD"/>
    <w:rPr>
      <w:rFonts w:ascii="Wingdings" w:hAnsi="Wingdings" w:cs="Wingdings"/>
    </w:rPr>
  </w:style>
  <w:style w:type="character" w:customStyle="1" w:styleId="WW8Num3z1">
    <w:name w:val="WW8Num3z1"/>
    <w:rsid w:val="00B970FD"/>
    <w:rPr>
      <w:rFonts w:ascii="Courier New" w:hAnsi="Courier New" w:cs="Courier New"/>
    </w:rPr>
  </w:style>
  <w:style w:type="character" w:customStyle="1" w:styleId="WW8Num3z3">
    <w:name w:val="WW8Num3z3"/>
    <w:rsid w:val="00B970FD"/>
    <w:rPr>
      <w:rFonts w:ascii="Symbol" w:hAnsi="Symbol" w:cs="Symbol"/>
    </w:rPr>
  </w:style>
  <w:style w:type="paragraph" w:styleId="BodyText">
    <w:name w:val="Body Text"/>
    <w:basedOn w:val="Normal"/>
    <w:rsid w:val="00B970FD"/>
    <w:pPr>
      <w:widowControl/>
      <w:spacing w:after="113"/>
    </w:pPr>
  </w:style>
  <w:style w:type="paragraph" w:customStyle="1" w:styleId="Heading">
    <w:name w:val="Heading"/>
    <w:basedOn w:val="Normal"/>
    <w:next w:val="BodyText"/>
    <w:rsid w:val="00B970F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ist">
    <w:name w:val="List"/>
    <w:basedOn w:val="BodyText"/>
    <w:rsid w:val="00B970FD"/>
    <w:rPr>
      <w:rFonts w:cs="Tahoma"/>
    </w:rPr>
  </w:style>
  <w:style w:type="paragraph" w:customStyle="1" w:styleId="List1">
    <w:name w:val="List 1"/>
    <w:basedOn w:val="List"/>
    <w:rsid w:val="00B970FD"/>
    <w:pPr>
      <w:spacing w:after="57"/>
    </w:pPr>
  </w:style>
  <w:style w:type="paragraph" w:styleId="Footer">
    <w:name w:val="footer"/>
    <w:basedOn w:val="Normal"/>
    <w:link w:val="FooterChar"/>
    <w:rsid w:val="00B970FD"/>
    <w:pPr>
      <w:suppressLineNumbers/>
      <w:tabs>
        <w:tab w:val="center" w:pos="4819"/>
        <w:tab w:val="right" w:pos="9639"/>
      </w:tabs>
    </w:pPr>
  </w:style>
  <w:style w:type="paragraph" w:customStyle="1" w:styleId="TableContents">
    <w:name w:val="Table Contents"/>
    <w:basedOn w:val="Normal"/>
    <w:rsid w:val="00B970FD"/>
    <w:pPr>
      <w:suppressLineNumbers/>
    </w:pPr>
  </w:style>
  <w:style w:type="paragraph" w:customStyle="1" w:styleId="TableHeading">
    <w:name w:val="Table Heading"/>
    <w:basedOn w:val="TableContents"/>
    <w:rsid w:val="00B970FD"/>
    <w:pPr>
      <w:jc w:val="center"/>
    </w:pPr>
    <w:rPr>
      <w:b/>
      <w:bCs/>
      <w:i/>
      <w:iCs/>
    </w:rPr>
  </w:style>
  <w:style w:type="paragraph" w:styleId="Caption">
    <w:name w:val="caption"/>
    <w:basedOn w:val="Normal"/>
    <w:qFormat/>
    <w:rsid w:val="00B970FD"/>
    <w:pPr>
      <w:suppressLineNumbers/>
      <w:spacing w:before="120" w:after="120"/>
    </w:pPr>
    <w:rPr>
      <w:rFonts w:cs="Tahoma"/>
      <w:i/>
      <w:iCs/>
    </w:rPr>
  </w:style>
  <w:style w:type="paragraph" w:customStyle="1" w:styleId="Table">
    <w:name w:val="Table"/>
    <w:basedOn w:val="Caption"/>
    <w:rsid w:val="00B970FD"/>
  </w:style>
  <w:style w:type="paragraph" w:customStyle="1" w:styleId="Index">
    <w:name w:val="Index"/>
    <w:basedOn w:val="Normal"/>
    <w:rsid w:val="00B970FD"/>
    <w:pPr>
      <w:suppressLineNumbers/>
    </w:pPr>
    <w:rPr>
      <w:rFonts w:cs="Tahoma"/>
    </w:rPr>
  </w:style>
  <w:style w:type="paragraph" w:customStyle="1" w:styleId="ContentsHeading">
    <w:name w:val="Contents Heading"/>
    <w:basedOn w:val="Heading"/>
    <w:rsid w:val="00B970FD"/>
    <w:pPr>
      <w:suppressLineNumbers/>
    </w:pPr>
    <w:rPr>
      <w:b/>
      <w:bCs/>
      <w:sz w:val="32"/>
      <w:szCs w:val="32"/>
    </w:rPr>
  </w:style>
  <w:style w:type="paragraph" w:styleId="TOC1">
    <w:name w:val="toc 1"/>
    <w:basedOn w:val="Index"/>
    <w:rsid w:val="00B970FD"/>
    <w:pPr>
      <w:tabs>
        <w:tab w:val="right" w:leader="dot" w:pos="9639"/>
      </w:tabs>
      <w:spacing w:before="57"/>
    </w:pPr>
  </w:style>
  <w:style w:type="paragraph" w:styleId="TOC2">
    <w:name w:val="toc 2"/>
    <w:basedOn w:val="Index"/>
    <w:rsid w:val="00B970FD"/>
    <w:pPr>
      <w:tabs>
        <w:tab w:val="right" w:leader="dot" w:pos="9356"/>
      </w:tabs>
      <w:ind w:left="283"/>
    </w:pPr>
  </w:style>
  <w:style w:type="paragraph" w:customStyle="1" w:styleId="WW-Default">
    <w:name w:val="WW-Default"/>
    <w:rsid w:val="00B970FD"/>
    <w:pPr>
      <w:widowControl w:val="0"/>
      <w:suppressAutoHyphens/>
    </w:pPr>
    <w:rPr>
      <w:rFonts w:ascii="Arial" w:eastAsia="Arial" w:hAnsi="Arial"/>
      <w:color w:val="000000"/>
      <w:kern w:val="1"/>
      <w:sz w:val="24"/>
      <w:szCs w:val="24"/>
      <w:lang w:val="en-GB"/>
    </w:rPr>
  </w:style>
  <w:style w:type="paragraph" w:customStyle="1" w:styleId="CM1">
    <w:name w:val="CM1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CM8">
    <w:name w:val="CM8"/>
    <w:basedOn w:val="WW-Default"/>
    <w:next w:val="WW-Default"/>
    <w:rsid w:val="00B970FD"/>
    <w:pPr>
      <w:spacing w:after="960"/>
    </w:pPr>
    <w:rPr>
      <w:color w:val="auto"/>
    </w:rPr>
  </w:style>
  <w:style w:type="paragraph" w:customStyle="1" w:styleId="CM2">
    <w:name w:val="CM2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CM9">
    <w:name w:val="CM9"/>
    <w:basedOn w:val="WW-Default"/>
    <w:next w:val="WW-Default"/>
    <w:rsid w:val="00B970FD"/>
    <w:pPr>
      <w:spacing w:after="355"/>
    </w:pPr>
    <w:rPr>
      <w:color w:val="auto"/>
    </w:rPr>
  </w:style>
  <w:style w:type="paragraph" w:customStyle="1" w:styleId="CM3">
    <w:name w:val="CM3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CM10">
    <w:name w:val="CM10"/>
    <w:basedOn w:val="WW-Default"/>
    <w:next w:val="WW-Default"/>
    <w:rsid w:val="00B970FD"/>
    <w:pPr>
      <w:spacing w:after="1393"/>
    </w:pPr>
    <w:rPr>
      <w:color w:val="auto"/>
    </w:rPr>
  </w:style>
  <w:style w:type="paragraph" w:customStyle="1" w:styleId="CM4">
    <w:name w:val="CM4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CM5">
    <w:name w:val="CM5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CM11">
    <w:name w:val="CM11"/>
    <w:basedOn w:val="WW-Default"/>
    <w:next w:val="WW-Default"/>
    <w:rsid w:val="00B970FD"/>
    <w:pPr>
      <w:spacing w:after="285"/>
    </w:pPr>
    <w:rPr>
      <w:color w:val="auto"/>
    </w:rPr>
  </w:style>
  <w:style w:type="paragraph" w:customStyle="1" w:styleId="CM6">
    <w:name w:val="CM6"/>
    <w:basedOn w:val="WW-Default"/>
    <w:next w:val="WW-Default"/>
    <w:rsid w:val="00B970FD"/>
    <w:pPr>
      <w:spacing w:line="576" w:lineRule="atLeast"/>
    </w:pPr>
    <w:rPr>
      <w:color w:val="auto"/>
    </w:rPr>
  </w:style>
  <w:style w:type="paragraph" w:customStyle="1" w:styleId="CM12">
    <w:name w:val="CM12"/>
    <w:basedOn w:val="WW-Default"/>
    <w:next w:val="WW-Default"/>
    <w:rsid w:val="00B970FD"/>
    <w:pPr>
      <w:spacing w:after="287"/>
    </w:pPr>
    <w:rPr>
      <w:color w:val="auto"/>
    </w:rPr>
  </w:style>
  <w:style w:type="paragraph" w:customStyle="1" w:styleId="CM7">
    <w:name w:val="CM7"/>
    <w:basedOn w:val="WW-Default"/>
    <w:next w:val="WW-Default"/>
    <w:rsid w:val="00B970FD"/>
    <w:pPr>
      <w:spacing w:line="288" w:lineRule="atLeast"/>
    </w:pPr>
    <w:rPr>
      <w:color w:val="auto"/>
    </w:rPr>
  </w:style>
  <w:style w:type="paragraph" w:customStyle="1" w:styleId="Tiret0">
    <w:name w:val="Tiret 0"/>
    <w:basedOn w:val="Normal"/>
    <w:rsid w:val="00B970FD"/>
    <w:pPr>
      <w:spacing w:before="160"/>
      <w:ind w:left="567" w:hanging="567"/>
    </w:pPr>
  </w:style>
  <w:style w:type="paragraph" w:customStyle="1" w:styleId="BIMLnote">
    <w:name w:val="BIML note"/>
    <w:basedOn w:val="Normal"/>
    <w:rsid w:val="00B970FD"/>
    <w:pPr>
      <w:spacing w:after="57"/>
    </w:pPr>
    <w:rPr>
      <w:rFonts w:ascii="Comic Sans MS" w:hAnsi="Comic Sans MS"/>
      <w:sz w:val="20"/>
      <w:szCs w:val="20"/>
    </w:rPr>
  </w:style>
  <w:style w:type="paragraph" w:styleId="FootnoteText">
    <w:name w:val="footnote text"/>
    <w:basedOn w:val="Normal"/>
    <w:rsid w:val="00B970FD"/>
    <w:pPr>
      <w:suppressLineNumbers/>
      <w:ind w:left="283" w:hanging="283"/>
    </w:pPr>
    <w:rPr>
      <w:sz w:val="20"/>
      <w:szCs w:val="20"/>
    </w:rPr>
  </w:style>
  <w:style w:type="paragraph" w:styleId="TOC3">
    <w:name w:val="toc 3"/>
    <w:basedOn w:val="Index"/>
    <w:rsid w:val="00B970FD"/>
    <w:pPr>
      <w:tabs>
        <w:tab w:val="right" w:leader="dot" w:pos="9073"/>
      </w:tabs>
      <w:ind w:left="566"/>
    </w:pPr>
  </w:style>
  <w:style w:type="paragraph" w:styleId="Header">
    <w:name w:val="header"/>
    <w:basedOn w:val="Normal"/>
    <w:link w:val="HeaderChar"/>
    <w:rsid w:val="00695B10"/>
    <w:pPr>
      <w:tabs>
        <w:tab w:val="center" w:pos="4153"/>
        <w:tab w:val="right" w:pos="8306"/>
      </w:tabs>
    </w:pPr>
  </w:style>
  <w:style w:type="paragraph" w:customStyle="1" w:styleId="StyleHeading1Before1415ptCondensedby02pt">
    <w:name w:val="Style Heading 1 + Before:  14.15 pt Condensed by  0.2 pt"/>
    <w:basedOn w:val="Heading1"/>
    <w:rsid w:val="00BB0625"/>
    <w:rPr>
      <w:rFonts w:eastAsia="Times New Roman" w:cs="Times New Roman"/>
      <w:spacing w:val="-4"/>
      <w:szCs w:val="20"/>
    </w:rPr>
  </w:style>
  <w:style w:type="character" w:styleId="FollowedHyperlink">
    <w:name w:val="FollowedHyperlink"/>
    <w:rsid w:val="00994348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49389D"/>
    <w:rPr>
      <w:rFonts w:ascii="Arial" w:eastAsia="Arial" w:hAnsi="Arial"/>
      <w:kern w:val="1"/>
      <w:sz w:val="24"/>
      <w:szCs w:val="24"/>
      <w:lang w:val="en-GB" w:bidi="ar-SA"/>
    </w:rPr>
  </w:style>
  <w:style w:type="character" w:customStyle="1" w:styleId="FooterChar">
    <w:name w:val="Footer Char"/>
    <w:link w:val="Footer"/>
    <w:semiHidden/>
    <w:rsid w:val="0049389D"/>
    <w:rPr>
      <w:rFonts w:ascii="Arial" w:eastAsia="Arial" w:hAnsi="Arial"/>
      <w:kern w:val="1"/>
      <w:sz w:val="24"/>
      <w:szCs w:val="24"/>
      <w:lang w:val="en-GB" w:bidi="ar-SA"/>
    </w:rPr>
  </w:style>
  <w:style w:type="character" w:styleId="PageNumber">
    <w:name w:val="page number"/>
    <w:basedOn w:val="DefaultParagraphFont"/>
    <w:rsid w:val="004938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flowcharts</vt:lpstr>
    </vt:vector>
  </TitlesOfParts>
  <Company>OIML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flowcharts</dc:title>
  <dc:subject/>
  <dc:creator>Ian Dunmill</dc:creator>
  <cp:keywords/>
  <cp:lastModifiedBy>BIML - OIML</cp:lastModifiedBy>
  <cp:revision>3</cp:revision>
  <cp:lastPrinted>2011-08-03T13:14:00Z</cp:lastPrinted>
  <dcterms:created xsi:type="dcterms:W3CDTF">2011-10-26T15:04:00Z</dcterms:created>
  <dcterms:modified xsi:type="dcterms:W3CDTF">2011-10-27T10:03:00Z</dcterms:modified>
</cp:coreProperties>
</file>